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FE9739" w14:textId="77777777" w:rsidR="00ED5D8D" w:rsidRPr="005825A5" w:rsidRDefault="00ED5D8D" w:rsidP="00ED5D8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E3D3D19" w14:textId="37B6EE78" w:rsidR="00400CEF" w:rsidRPr="00BD1C88" w:rsidRDefault="001D1A31" w:rsidP="00BD1C88">
      <w:pPr>
        <w:autoSpaceDE w:val="0"/>
        <w:autoSpaceDN w:val="0"/>
        <w:adjustRightInd w:val="0"/>
        <w:spacing w:after="120" w:line="276" w:lineRule="auto"/>
        <w:ind w:left="5664" w:firstLine="708"/>
        <w:jc w:val="center"/>
        <w:rPr>
          <w:rFonts w:cstheme="minorHAnsi"/>
        </w:rPr>
      </w:pPr>
      <w:r w:rsidRPr="00BD1C88">
        <w:rPr>
          <w:rFonts w:cstheme="minorHAnsi"/>
        </w:rPr>
        <w:t xml:space="preserve">Załącznik nr 2 </w:t>
      </w:r>
      <w:r w:rsidR="00BD1C88" w:rsidRPr="00BD1C88">
        <w:rPr>
          <w:rFonts w:cstheme="minorHAnsi"/>
        </w:rPr>
        <w:t>do Zapytania ofertowego</w:t>
      </w:r>
    </w:p>
    <w:p w14:paraId="1E45BFEB" w14:textId="77777777" w:rsidR="00BD1C88" w:rsidRPr="00BD1C88" w:rsidRDefault="00BD1C88" w:rsidP="00BD1C88">
      <w:pPr>
        <w:autoSpaceDE w:val="0"/>
        <w:autoSpaceDN w:val="0"/>
        <w:adjustRightInd w:val="0"/>
        <w:spacing w:after="120" w:line="276" w:lineRule="auto"/>
        <w:ind w:left="5664" w:firstLine="708"/>
        <w:jc w:val="center"/>
        <w:rPr>
          <w:rFonts w:cstheme="minorHAnsi"/>
          <w:sz w:val="16"/>
          <w:szCs w:val="16"/>
        </w:rPr>
      </w:pPr>
    </w:p>
    <w:p w14:paraId="3E5DE7FC" w14:textId="77777777" w:rsidR="00400CEF" w:rsidRDefault="00400CEF" w:rsidP="00400CEF">
      <w:pPr>
        <w:spacing w:after="0" w:line="240" w:lineRule="auto"/>
        <w:ind w:left="5664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>..............................................</w:t>
      </w:r>
    </w:p>
    <w:p w14:paraId="33998AC9" w14:textId="77777777" w:rsidR="00400CEF" w:rsidRDefault="00400CEF" w:rsidP="00400CEF">
      <w:pPr>
        <w:spacing w:after="0" w:line="240" w:lineRule="auto"/>
        <w:ind w:left="5664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i/>
          <w:iCs/>
          <w:sz w:val="16"/>
        </w:rPr>
        <w:t>(miejscowość i data)</w:t>
      </w:r>
    </w:p>
    <w:p w14:paraId="246E0B80" w14:textId="77777777" w:rsidR="00400CEF" w:rsidRDefault="00400CEF" w:rsidP="00400CEF">
      <w:pPr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>..............................................</w:t>
      </w:r>
    </w:p>
    <w:p w14:paraId="2CBBF61B" w14:textId="77777777" w:rsidR="00400CEF" w:rsidRDefault="00400CEF" w:rsidP="00400CEF">
      <w:pPr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i/>
          <w:iCs/>
          <w:sz w:val="16"/>
        </w:rPr>
        <w:t xml:space="preserve"> (pieczęć adresowa Wykonawcy) </w:t>
      </w:r>
    </w:p>
    <w:p w14:paraId="7F423828" w14:textId="77777777" w:rsidR="00400CEF" w:rsidRPr="0003313D" w:rsidRDefault="00400CEF" w:rsidP="00400CEF">
      <w:pPr>
        <w:autoSpaceDE w:val="0"/>
        <w:autoSpaceDN w:val="0"/>
        <w:adjustRightInd w:val="0"/>
        <w:spacing w:after="120" w:line="276" w:lineRule="auto"/>
        <w:ind w:left="5664" w:hanging="5664"/>
        <w:jc w:val="center"/>
        <w:rPr>
          <w:rFonts w:cstheme="minorHAnsi"/>
        </w:rPr>
      </w:pPr>
      <w:r w:rsidRPr="0003313D">
        <w:rPr>
          <w:rFonts w:cstheme="minorHAnsi"/>
          <w:b/>
        </w:rPr>
        <w:t>WYKAZ WYKONANYCH USŁUG</w:t>
      </w:r>
      <w:r w:rsidRPr="0003313D">
        <w:rPr>
          <w:rFonts w:cstheme="minorHAnsi"/>
        </w:rPr>
        <w:t xml:space="preserve"> </w:t>
      </w:r>
    </w:p>
    <w:p w14:paraId="41DD4406" w14:textId="77777777" w:rsidR="00400CEF" w:rsidRDefault="00400CEF" w:rsidP="00400C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1E1B6D0C" w14:textId="337C717C" w:rsidR="001D1A31" w:rsidRPr="002F5E76" w:rsidRDefault="001D1A31" w:rsidP="001D1A31">
      <w:pPr>
        <w:autoSpaceDE w:val="0"/>
        <w:autoSpaceDN w:val="0"/>
        <w:adjustRightInd w:val="0"/>
        <w:spacing w:after="120" w:line="276" w:lineRule="auto"/>
        <w:ind w:left="5664" w:hanging="5664"/>
        <w:jc w:val="center"/>
        <w:rPr>
          <w:rFonts w:cstheme="minorHAnsi"/>
          <w:b/>
          <w:bCs/>
        </w:rPr>
      </w:pPr>
      <w:r w:rsidRPr="002F5E76">
        <w:rPr>
          <w:rFonts w:cstheme="minorHAnsi"/>
          <w:b/>
          <w:bCs/>
        </w:rPr>
        <w:t xml:space="preserve"> w odpowiedzi na ogłoszenie o zamówieniu na usługi społeczne:</w:t>
      </w:r>
    </w:p>
    <w:p w14:paraId="1D33176A" w14:textId="7005C7F4" w:rsidR="001D1A31" w:rsidRDefault="001D1A31" w:rsidP="001D1A31">
      <w:pPr>
        <w:spacing w:after="0" w:line="240" w:lineRule="auto"/>
        <w:jc w:val="center"/>
        <w:rPr>
          <w:rFonts w:eastAsia="Cambria" w:cstheme="minorHAnsi"/>
          <w:b/>
          <w:i/>
        </w:rPr>
      </w:pPr>
      <w:r w:rsidRPr="009E40AB">
        <w:rPr>
          <w:rFonts w:eastAsia="Cambria" w:cstheme="minorHAnsi"/>
          <w:b/>
          <w:i/>
        </w:rPr>
        <w:t>Organizacja wydarzenia pn. „</w:t>
      </w:r>
      <w:r>
        <w:rPr>
          <w:rFonts w:eastAsia="Cambria" w:cstheme="minorHAnsi"/>
          <w:b/>
          <w:i/>
        </w:rPr>
        <w:t xml:space="preserve">Bożonarodzeniowe wydarzenie integracyjne” </w:t>
      </w:r>
    </w:p>
    <w:p w14:paraId="4C15FDDF" w14:textId="77777777" w:rsidR="001D1A31" w:rsidRPr="009E40AB" w:rsidRDefault="001D1A31" w:rsidP="001D1A31">
      <w:pPr>
        <w:spacing w:after="0" w:line="240" w:lineRule="auto"/>
        <w:jc w:val="center"/>
        <w:rPr>
          <w:rFonts w:eastAsia="Cambria" w:cstheme="minorHAnsi"/>
          <w:b/>
          <w:i/>
        </w:rPr>
      </w:pPr>
    </w:p>
    <w:p w14:paraId="02B92EFB" w14:textId="77777777" w:rsidR="001D1A31" w:rsidRPr="0003313D" w:rsidRDefault="001D1A31" w:rsidP="001D1A31">
      <w:pPr>
        <w:autoSpaceDE w:val="0"/>
        <w:autoSpaceDN w:val="0"/>
        <w:adjustRightInd w:val="0"/>
        <w:spacing w:after="120" w:line="276" w:lineRule="auto"/>
        <w:rPr>
          <w:rFonts w:cstheme="minorHAnsi"/>
          <w:sz w:val="20"/>
          <w:szCs w:val="20"/>
        </w:rPr>
      </w:pPr>
      <w:r w:rsidRPr="0003313D">
        <w:rPr>
          <w:rFonts w:cstheme="minorHAnsi"/>
          <w:sz w:val="20"/>
          <w:szCs w:val="20"/>
        </w:rPr>
        <w:t xml:space="preserve"> przedstawiam(y) następujące informacje:</w:t>
      </w:r>
    </w:p>
    <w:tbl>
      <w:tblPr>
        <w:tblStyle w:val="Tabela-Siatka"/>
        <w:tblW w:w="9629" w:type="dxa"/>
        <w:tblLook w:val="04A0" w:firstRow="1" w:lastRow="0" w:firstColumn="1" w:lastColumn="0" w:noHBand="0" w:noVBand="1"/>
      </w:tblPr>
      <w:tblGrid>
        <w:gridCol w:w="507"/>
        <w:gridCol w:w="3883"/>
        <w:gridCol w:w="2325"/>
        <w:gridCol w:w="1215"/>
        <w:gridCol w:w="1699"/>
      </w:tblGrid>
      <w:tr w:rsidR="001D1A31" w:rsidRPr="0003313D" w14:paraId="3F441169" w14:textId="77777777" w:rsidTr="00477B1C">
        <w:tc>
          <w:tcPr>
            <w:tcW w:w="507" w:type="dxa"/>
          </w:tcPr>
          <w:p w14:paraId="154BF3EE" w14:textId="77777777" w:rsidR="001D1A31" w:rsidRPr="0003313D" w:rsidRDefault="001D1A31" w:rsidP="00477B1C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1DD9B367" w14:textId="77777777" w:rsidR="001D1A31" w:rsidRPr="0003313D" w:rsidRDefault="001D1A31" w:rsidP="00477B1C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03313D">
              <w:rPr>
                <w:rFonts w:cstheme="minorHAnsi"/>
                <w:sz w:val="20"/>
                <w:szCs w:val="20"/>
              </w:rPr>
              <w:t>L.p.</w:t>
            </w:r>
          </w:p>
        </w:tc>
        <w:tc>
          <w:tcPr>
            <w:tcW w:w="3883" w:type="dxa"/>
          </w:tcPr>
          <w:p w14:paraId="43C43AE7" w14:textId="77777777" w:rsidR="001D1A31" w:rsidRPr="0003313D" w:rsidRDefault="001D1A31" w:rsidP="00477B1C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5A148A81" w14:textId="77777777" w:rsidR="001D1A31" w:rsidRPr="0003313D" w:rsidRDefault="001D1A31" w:rsidP="00477B1C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03313D">
              <w:rPr>
                <w:rFonts w:cstheme="minorHAnsi"/>
                <w:sz w:val="20"/>
                <w:szCs w:val="20"/>
              </w:rPr>
              <w:t>Opis – przedmiot usługi</w:t>
            </w:r>
            <w:r>
              <w:rPr>
                <w:rFonts w:cstheme="minorHAnsi"/>
                <w:sz w:val="20"/>
                <w:szCs w:val="20"/>
              </w:rPr>
              <w:t>,</w:t>
            </w:r>
            <w:r w:rsidRPr="0003313D">
              <w:rPr>
                <w:rFonts w:cstheme="minorHAnsi"/>
                <w:sz w:val="20"/>
                <w:szCs w:val="20"/>
              </w:rPr>
              <w:t xml:space="preserve"> wskazanie nazwy imprezy / wydarzenia </w:t>
            </w:r>
          </w:p>
        </w:tc>
        <w:tc>
          <w:tcPr>
            <w:tcW w:w="2325" w:type="dxa"/>
          </w:tcPr>
          <w:p w14:paraId="611267DA" w14:textId="77777777" w:rsidR="001D1A31" w:rsidRPr="0003313D" w:rsidRDefault="001D1A31" w:rsidP="00477B1C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1A27131A" w14:textId="77777777" w:rsidR="001D1A31" w:rsidRPr="0003313D" w:rsidRDefault="001D1A31" w:rsidP="00477B1C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03313D">
              <w:rPr>
                <w:rFonts w:cstheme="minorHAnsi"/>
                <w:sz w:val="20"/>
                <w:szCs w:val="20"/>
              </w:rPr>
              <w:t>Podmiot</w:t>
            </w:r>
            <w:r>
              <w:rPr>
                <w:rFonts w:cstheme="minorHAnsi"/>
                <w:sz w:val="20"/>
                <w:szCs w:val="20"/>
              </w:rPr>
              <w:t>,</w:t>
            </w:r>
            <w:r w:rsidRPr="0003313D">
              <w:rPr>
                <w:rFonts w:cstheme="minorHAnsi"/>
                <w:sz w:val="20"/>
                <w:szCs w:val="20"/>
              </w:rPr>
              <w:t xml:space="preserve"> na rzecz którego wykonano usługę</w:t>
            </w:r>
          </w:p>
          <w:p w14:paraId="68149E6A" w14:textId="77777777" w:rsidR="001D1A31" w:rsidRPr="0003313D" w:rsidRDefault="001D1A31" w:rsidP="00477B1C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14:paraId="7A0E3DC4" w14:textId="77777777" w:rsidR="001D1A31" w:rsidRPr="0003313D" w:rsidRDefault="001D1A31" w:rsidP="00477B1C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0F6492AD" w14:textId="77777777" w:rsidR="001D1A31" w:rsidRPr="0003313D" w:rsidRDefault="001D1A31" w:rsidP="00477B1C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03313D">
              <w:rPr>
                <w:rFonts w:cstheme="minorHAnsi"/>
                <w:sz w:val="20"/>
                <w:szCs w:val="20"/>
              </w:rPr>
              <w:t>Data wykonania</w:t>
            </w:r>
          </w:p>
        </w:tc>
        <w:tc>
          <w:tcPr>
            <w:tcW w:w="1699" w:type="dxa"/>
          </w:tcPr>
          <w:p w14:paraId="205B9DBD" w14:textId="77777777" w:rsidR="001D1A31" w:rsidRPr="0003313D" w:rsidRDefault="001D1A31" w:rsidP="00477B1C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75BF198C" w14:textId="77777777" w:rsidR="001D1A31" w:rsidRPr="0003313D" w:rsidRDefault="001D1A31" w:rsidP="00477B1C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03313D">
              <w:rPr>
                <w:rFonts w:cstheme="minorHAnsi"/>
                <w:sz w:val="20"/>
                <w:szCs w:val="20"/>
              </w:rPr>
              <w:t>Wartość wykonanej usługi brutto</w:t>
            </w:r>
          </w:p>
        </w:tc>
      </w:tr>
      <w:tr w:rsidR="001D1A31" w:rsidRPr="0003313D" w14:paraId="49C51FFC" w14:textId="77777777" w:rsidTr="00477B1C">
        <w:trPr>
          <w:trHeight w:val="1301"/>
        </w:trPr>
        <w:tc>
          <w:tcPr>
            <w:tcW w:w="507" w:type="dxa"/>
          </w:tcPr>
          <w:p w14:paraId="315CC53C" w14:textId="77777777" w:rsidR="001D1A31" w:rsidRPr="0003313D" w:rsidRDefault="001D1A31" w:rsidP="00477B1C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4F074B57" w14:textId="77777777" w:rsidR="001D1A31" w:rsidRPr="0003313D" w:rsidRDefault="001D1A31" w:rsidP="00477B1C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03313D">
              <w:rPr>
                <w:rFonts w:cstheme="minorHAnsi"/>
                <w:sz w:val="20"/>
                <w:szCs w:val="20"/>
              </w:rPr>
              <w:t>1</w:t>
            </w:r>
          </w:p>
          <w:p w14:paraId="65E21973" w14:textId="77777777" w:rsidR="001D1A31" w:rsidRPr="0003313D" w:rsidRDefault="001D1A31" w:rsidP="00477B1C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83" w:type="dxa"/>
          </w:tcPr>
          <w:p w14:paraId="2DF7509B" w14:textId="77777777" w:rsidR="001D1A31" w:rsidRPr="0003313D" w:rsidRDefault="001D1A31" w:rsidP="00477B1C">
            <w:pPr>
              <w:autoSpaceDE w:val="0"/>
              <w:autoSpaceDN w:val="0"/>
              <w:adjustRightInd w:val="0"/>
              <w:spacing w:after="120" w:line="276" w:lineRule="auto"/>
              <w:rPr>
                <w:rFonts w:cstheme="minorHAnsi"/>
                <w:sz w:val="20"/>
                <w:szCs w:val="20"/>
              </w:rPr>
            </w:pPr>
          </w:p>
          <w:p w14:paraId="03DC1F82" w14:textId="77777777" w:rsidR="001D1A31" w:rsidRPr="0003313D" w:rsidRDefault="001D1A31" w:rsidP="00477B1C">
            <w:pPr>
              <w:autoSpaceDE w:val="0"/>
              <w:autoSpaceDN w:val="0"/>
              <w:adjustRightInd w:val="0"/>
              <w:spacing w:after="120" w:line="276" w:lineRule="auto"/>
              <w:rPr>
                <w:rFonts w:cstheme="minorHAnsi"/>
                <w:sz w:val="20"/>
                <w:szCs w:val="20"/>
              </w:rPr>
            </w:pPr>
          </w:p>
          <w:p w14:paraId="2EB15F7F" w14:textId="77777777" w:rsidR="001D1A31" w:rsidRPr="0003313D" w:rsidRDefault="001D1A31" w:rsidP="00477B1C">
            <w:pPr>
              <w:autoSpaceDE w:val="0"/>
              <w:autoSpaceDN w:val="0"/>
              <w:adjustRightInd w:val="0"/>
              <w:spacing w:after="120"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25" w:type="dxa"/>
          </w:tcPr>
          <w:p w14:paraId="65A9577D" w14:textId="77777777" w:rsidR="001D1A31" w:rsidRPr="0003313D" w:rsidRDefault="001D1A31" w:rsidP="00477B1C">
            <w:pPr>
              <w:autoSpaceDE w:val="0"/>
              <w:autoSpaceDN w:val="0"/>
              <w:adjustRightInd w:val="0"/>
              <w:spacing w:after="120"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14:paraId="2C8E33C6" w14:textId="77777777" w:rsidR="001D1A31" w:rsidRPr="0003313D" w:rsidRDefault="001D1A31" w:rsidP="00477B1C">
            <w:pPr>
              <w:autoSpaceDE w:val="0"/>
              <w:autoSpaceDN w:val="0"/>
              <w:adjustRightInd w:val="0"/>
              <w:spacing w:after="120"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99" w:type="dxa"/>
          </w:tcPr>
          <w:p w14:paraId="6664F2D7" w14:textId="77777777" w:rsidR="001D1A31" w:rsidRPr="0003313D" w:rsidRDefault="001D1A31" w:rsidP="00477B1C">
            <w:pPr>
              <w:autoSpaceDE w:val="0"/>
              <w:autoSpaceDN w:val="0"/>
              <w:adjustRightInd w:val="0"/>
              <w:spacing w:after="120"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D1A31" w:rsidRPr="0003313D" w14:paraId="332F2C74" w14:textId="77777777" w:rsidTr="00477B1C">
        <w:tc>
          <w:tcPr>
            <w:tcW w:w="507" w:type="dxa"/>
          </w:tcPr>
          <w:p w14:paraId="2A68E662" w14:textId="77777777" w:rsidR="001D1A31" w:rsidRPr="0003313D" w:rsidRDefault="001D1A31" w:rsidP="00477B1C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03313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883" w:type="dxa"/>
          </w:tcPr>
          <w:p w14:paraId="155AFD4B" w14:textId="77777777" w:rsidR="001D1A31" w:rsidRPr="0003313D" w:rsidRDefault="001D1A31" w:rsidP="00477B1C">
            <w:pPr>
              <w:autoSpaceDE w:val="0"/>
              <w:autoSpaceDN w:val="0"/>
              <w:adjustRightInd w:val="0"/>
              <w:spacing w:after="120" w:line="276" w:lineRule="auto"/>
              <w:rPr>
                <w:rFonts w:cstheme="minorHAnsi"/>
                <w:sz w:val="20"/>
                <w:szCs w:val="20"/>
              </w:rPr>
            </w:pPr>
          </w:p>
          <w:p w14:paraId="5EB3E8DB" w14:textId="77777777" w:rsidR="001D1A31" w:rsidRPr="0003313D" w:rsidRDefault="001D1A31" w:rsidP="00477B1C">
            <w:pPr>
              <w:autoSpaceDE w:val="0"/>
              <w:autoSpaceDN w:val="0"/>
              <w:adjustRightInd w:val="0"/>
              <w:spacing w:after="120" w:line="276" w:lineRule="auto"/>
              <w:rPr>
                <w:rFonts w:cstheme="minorHAnsi"/>
                <w:sz w:val="20"/>
                <w:szCs w:val="20"/>
              </w:rPr>
            </w:pPr>
          </w:p>
          <w:p w14:paraId="36F905C2" w14:textId="77777777" w:rsidR="001D1A31" w:rsidRPr="0003313D" w:rsidRDefault="001D1A31" w:rsidP="00477B1C">
            <w:pPr>
              <w:autoSpaceDE w:val="0"/>
              <w:autoSpaceDN w:val="0"/>
              <w:adjustRightInd w:val="0"/>
              <w:spacing w:after="120"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25" w:type="dxa"/>
          </w:tcPr>
          <w:p w14:paraId="0A5EA20C" w14:textId="77777777" w:rsidR="001D1A31" w:rsidRPr="0003313D" w:rsidRDefault="001D1A31" w:rsidP="00477B1C">
            <w:pPr>
              <w:autoSpaceDE w:val="0"/>
              <w:autoSpaceDN w:val="0"/>
              <w:adjustRightInd w:val="0"/>
              <w:spacing w:after="120"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14:paraId="6B7B4D2B" w14:textId="77777777" w:rsidR="001D1A31" w:rsidRPr="0003313D" w:rsidRDefault="001D1A31" w:rsidP="00477B1C">
            <w:pPr>
              <w:autoSpaceDE w:val="0"/>
              <w:autoSpaceDN w:val="0"/>
              <w:adjustRightInd w:val="0"/>
              <w:spacing w:after="120"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99" w:type="dxa"/>
          </w:tcPr>
          <w:p w14:paraId="744C6E44" w14:textId="77777777" w:rsidR="001D1A31" w:rsidRPr="0003313D" w:rsidRDefault="001D1A31" w:rsidP="00477B1C">
            <w:pPr>
              <w:autoSpaceDE w:val="0"/>
              <w:autoSpaceDN w:val="0"/>
              <w:adjustRightInd w:val="0"/>
              <w:spacing w:after="120"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D1A31" w:rsidRPr="0003313D" w14:paraId="42275E78" w14:textId="77777777" w:rsidTr="00477B1C">
        <w:tc>
          <w:tcPr>
            <w:tcW w:w="507" w:type="dxa"/>
          </w:tcPr>
          <w:p w14:paraId="33C91A75" w14:textId="77777777" w:rsidR="001D1A31" w:rsidRPr="0003313D" w:rsidRDefault="001D1A31" w:rsidP="00477B1C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03313D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883" w:type="dxa"/>
          </w:tcPr>
          <w:p w14:paraId="4508DCCF" w14:textId="77777777" w:rsidR="001D1A31" w:rsidRPr="0003313D" w:rsidRDefault="001D1A31" w:rsidP="00477B1C">
            <w:pPr>
              <w:autoSpaceDE w:val="0"/>
              <w:autoSpaceDN w:val="0"/>
              <w:adjustRightInd w:val="0"/>
              <w:spacing w:after="120" w:line="276" w:lineRule="auto"/>
              <w:rPr>
                <w:rFonts w:cstheme="minorHAnsi"/>
                <w:sz w:val="20"/>
                <w:szCs w:val="20"/>
              </w:rPr>
            </w:pPr>
          </w:p>
          <w:p w14:paraId="000BD708" w14:textId="77777777" w:rsidR="001D1A31" w:rsidRPr="0003313D" w:rsidRDefault="001D1A31" w:rsidP="00477B1C">
            <w:pPr>
              <w:autoSpaceDE w:val="0"/>
              <w:autoSpaceDN w:val="0"/>
              <w:adjustRightInd w:val="0"/>
              <w:spacing w:after="120" w:line="276" w:lineRule="auto"/>
              <w:rPr>
                <w:rFonts w:cstheme="minorHAnsi"/>
                <w:sz w:val="20"/>
                <w:szCs w:val="20"/>
              </w:rPr>
            </w:pPr>
          </w:p>
          <w:p w14:paraId="6144FB9C" w14:textId="77777777" w:rsidR="001D1A31" w:rsidRPr="0003313D" w:rsidRDefault="001D1A31" w:rsidP="00477B1C">
            <w:pPr>
              <w:autoSpaceDE w:val="0"/>
              <w:autoSpaceDN w:val="0"/>
              <w:adjustRightInd w:val="0"/>
              <w:spacing w:after="120"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25" w:type="dxa"/>
          </w:tcPr>
          <w:p w14:paraId="2E75883C" w14:textId="77777777" w:rsidR="001D1A31" w:rsidRPr="0003313D" w:rsidRDefault="001D1A31" w:rsidP="00477B1C">
            <w:pPr>
              <w:autoSpaceDE w:val="0"/>
              <w:autoSpaceDN w:val="0"/>
              <w:adjustRightInd w:val="0"/>
              <w:spacing w:after="120"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14:paraId="6DF830DF" w14:textId="77777777" w:rsidR="001D1A31" w:rsidRPr="0003313D" w:rsidRDefault="001D1A31" w:rsidP="00477B1C">
            <w:pPr>
              <w:autoSpaceDE w:val="0"/>
              <w:autoSpaceDN w:val="0"/>
              <w:adjustRightInd w:val="0"/>
              <w:spacing w:after="120"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99" w:type="dxa"/>
          </w:tcPr>
          <w:p w14:paraId="6577DB5D" w14:textId="77777777" w:rsidR="001D1A31" w:rsidRPr="0003313D" w:rsidRDefault="001D1A31" w:rsidP="00477B1C">
            <w:pPr>
              <w:autoSpaceDE w:val="0"/>
              <w:autoSpaceDN w:val="0"/>
              <w:adjustRightInd w:val="0"/>
              <w:spacing w:after="120" w:line="276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342256C7" w14:textId="77777777" w:rsidR="001D1A31" w:rsidRDefault="001D1A31" w:rsidP="001D1A31">
      <w:pPr>
        <w:autoSpaceDE w:val="0"/>
        <w:autoSpaceDN w:val="0"/>
        <w:adjustRightInd w:val="0"/>
        <w:spacing w:after="120" w:line="276" w:lineRule="auto"/>
        <w:rPr>
          <w:rFonts w:cstheme="minorHAnsi"/>
          <w:sz w:val="20"/>
          <w:szCs w:val="20"/>
        </w:rPr>
      </w:pPr>
    </w:p>
    <w:p w14:paraId="39CD939F" w14:textId="77777777" w:rsidR="001D1A31" w:rsidRDefault="001D1A31" w:rsidP="001D1A31">
      <w:pPr>
        <w:autoSpaceDE w:val="0"/>
        <w:autoSpaceDN w:val="0"/>
        <w:adjustRightInd w:val="0"/>
        <w:spacing w:after="120" w:line="276" w:lineRule="auto"/>
        <w:rPr>
          <w:rFonts w:cstheme="minorHAnsi"/>
          <w:sz w:val="20"/>
          <w:szCs w:val="20"/>
        </w:rPr>
      </w:pPr>
    </w:p>
    <w:p w14:paraId="3E30E853" w14:textId="77777777" w:rsidR="001D1A31" w:rsidRPr="0003313D" w:rsidRDefault="001D1A31" w:rsidP="001D1A31">
      <w:pPr>
        <w:autoSpaceDE w:val="0"/>
        <w:autoSpaceDN w:val="0"/>
        <w:adjustRightInd w:val="0"/>
        <w:spacing w:after="120" w:line="276" w:lineRule="auto"/>
        <w:rPr>
          <w:rFonts w:cstheme="minorHAnsi"/>
          <w:sz w:val="20"/>
          <w:szCs w:val="20"/>
        </w:rPr>
      </w:pPr>
    </w:p>
    <w:p w14:paraId="22F05172" w14:textId="77777777" w:rsidR="00400CEF" w:rsidRDefault="00400CEF" w:rsidP="00400CEF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</w:t>
      </w:r>
    </w:p>
    <w:p w14:paraId="78713690" w14:textId="77777777" w:rsidR="00400CEF" w:rsidRDefault="00400CEF" w:rsidP="00400CEF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(podpis i pieczęć osoby(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pl-PL"/>
        </w:rPr>
        <w:t>ób</w:t>
      </w:r>
      <w:proofErr w:type="spellEnd"/>
      <w:r>
        <w:rPr>
          <w:rFonts w:ascii="Times New Roman" w:eastAsia="Times New Roman" w:hAnsi="Times New Roman"/>
          <w:sz w:val="20"/>
          <w:szCs w:val="20"/>
          <w:lang w:eastAsia="pl-PL"/>
        </w:rPr>
        <w:t>) uprawnionej(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pl-PL"/>
        </w:rPr>
        <w:t>ych</w:t>
      </w:r>
      <w:proofErr w:type="spellEnd"/>
      <w:r>
        <w:rPr>
          <w:rFonts w:ascii="Times New Roman" w:eastAsia="Times New Roman" w:hAnsi="Times New Roman"/>
          <w:sz w:val="20"/>
          <w:szCs w:val="20"/>
          <w:lang w:eastAsia="pl-PL"/>
        </w:rPr>
        <w:t>)</w:t>
      </w:r>
    </w:p>
    <w:p w14:paraId="2A471C56" w14:textId="77777777" w:rsidR="00400CEF" w:rsidRDefault="00400CEF" w:rsidP="00400CEF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 reprezentowania Wykonawcy)</w:t>
      </w:r>
    </w:p>
    <w:p w14:paraId="1C1876B9" w14:textId="77777777" w:rsidR="001D1A31" w:rsidRDefault="001D1A31" w:rsidP="001D1A31">
      <w:pPr>
        <w:autoSpaceDE w:val="0"/>
        <w:autoSpaceDN w:val="0"/>
        <w:adjustRightInd w:val="0"/>
        <w:spacing w:after="120" w:line="276" w:lineRule="auto"/>
        <w:ind w:left="5664" w:firstLine="708"/>
        <w:jc w:val="center"/>
        <w:rPr>
          <w:rFonts w:cstheme="minorHAnsi"/>
          <w:sz w:val="20"/>
          <w:szCs w:val="20"/>
        </w:rPr>
      </w:pPr>
    </w:p>
    <w:p w14:paraId="718F5505" w14:textId="77777777" w:rsidR="001D1A31" w:rsidRDefault="001D1A31" w:rsidP="001D1A31">
      <w:pPr>
        <w:autoSpaceDE w:val="0"/>
        <w:autoSpaceDN w:val="0"/>
        <w:adjustRightInd w:val="0"/>
        <w:spacing w:after="120" w:line="276" w:lineRule="auto"/>
        <w:rPr>
          <w:rFonts w:cstheme="minorHAnsi"/>
          <w:sz w:val="20"/>
          <w:szCs w:val="20"/>
        </w:rPr>
      </w:pPr>
    </w:p>
    <w:p w14:paraId="676C8234" w14:textId="77777777" w:rsidR="00514482" w:rsidRDefault="00514482" w:rsidP="001D1A31">
      <w:pPr>
        <w:autoSpaceDE w:val="0"/>
        <w:autoSpaceDN w:val="0"/>
        <w:adjustRightInd w:val="0"/>
        <w:spacing w:after="120" w:line="276" w:lineRule="auto"/>
        <w:rPr>
          <w:rFonts w:cstheme="minorHAnsi"/>
          <w:sz w:val="20"/>
          <w:szCs w:val="20"/>
        </w:rPr>
      </w:pPr>
    </w:p>
    <w:p w14:paraId="5B1B1ABF" w14:textId="77777777" w:rsidR="00400CEF" w:rsidRDefault="00400CEF" w:rsidP="001D1A31">
      <w:pPr>
        <w:autoSpaceDE w:val="0"/>
        <w:autoSpaceDN w:val="0"/>
        <w:adjustRightInd w:val="0"/>
        <w:spacing w:after="120" w:line="276" w:lineRule="auto"/>
        <w:rPr>
          <w:rFonts w:cstheme="minorHAnsi"/>
          <w:sz w:val="20"/>
          <w:szCs w:val="20"/>
        </w:rPr>
      </w:pPr>
    </w:p>
    <w:p w14:paraId="39F2ECD2" w14:textId="77777777" w:rsidR="008D1176" w:rsidRPr="009776EB" w:rsidRDefault="008D1176" w:rsidP="009776EB">
      <w:pPr>
        <w:pStyle w:val="Standard"/>
        <w:ind w:left="431"/>
        <w:jc w:val="right"/>
        <w:rPr>
          <w:rFonts w:asciiTheme="minorHAnsi" w:hAnsiTheme="minorHAnsi" w:cstheme="minorHAnsi"/>
          <w:i/>
          <w:color w:val="FF0000"/>
          <w:sz w:val="20"/>
          <w:szCs w:val="20"/>
        </w:rPr>
      </w:pPr>
    </w:p>
    <w:sectPr w:rsidR="008D1176" w:rsidRPr="009776EB" w:rsidSect="000D113E">
      <w:headerReference w:type="default" r:id="rId8"/>
      <w:footerReference w:type="default" r:id="rId9"/>
      <w:pgSz w:w="11906" w:h="16838"/>
      <w:pgMar w:top="993" w:right="849" w:bottom="567" w:left="1134" w:header="426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450A4F" w14:textId="77777777" w:rsidR="00333B4C" w:rsidRDefault="00333B4C" w:rsidP="00616824">
      <w:pPr>
        <w:spacing w:after="0" w:line="240" w:lineRule="auto"/>
      </w:pPr>
      <w:r>
        <w:separator/>
      </w:r>
    </w:p>
  </w:endnote>
  <w:endnote w:type="continuationSeparator" w:id="0">
    <w:p w14:paraId="59E4EB6E" w14:textId="77777777" w:rsidR="00333B4C" w:rsidRDefault="00333B4C" w:rsidP="00616824">
      <w:pPr>
        <w:spacing w:after="0" w:line="240" w:lineRule="auto"/>
      </w:pPr>
      <w:r>
        <w:continuationSeparator/>
      </w:r>
    </w:p>
  </w:endnote>
  <w:endnote w:type="continuationNotice" w:id="1">
    <w:p w14:paraId="3A343394" w14:textId="77777777" w:rsidR="00333B4C" w:rsidRDefault="00333B4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 Mincho Light J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EKKD+TimesNewRoman">
    <w:altName w:val="Times New Roman"/>
    <w:charset w:val="00"/>
    <w:family w:val="roman"/>
    <w:pitch w:val="default"/>
  </w:font>
  <w:font w:name="Thorndale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4703396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DF8D250" w14:textId="77777777" w:rsidR="005A5700" w:rsidRDefault="005A5700">
            <w:pPr>
              <w:pStyle w:val="Stopka"/>
              <w:jc w:val="right"/>
            </w:pPr>
          </w:p>
          <w:p w14:paraId="428C66CE" w14:textId="77777777" w:rsidR="005A5700" w:rsidRDefault="005A5700">
            <w:pPr>
              <w:pStyle w:val="Stopka"/>
              <w:jc w:val="right"/>
            </w:pPr>
          </w:p>
          <w:p w14:paraId="486EAC09" w14:textId="77777777" w:rsidR="005B1FF6" w:rsidRDefault="005E68F5">
            <w:pPr>
              <w:pStyle w:val="Stopka"/>
              <w:jc w:val="right"/>
            </w:pPr>
          </w:p>
        </w:sdtContent>
      </w:sdt>
    </w:sdtContent>
  </w:sdt>
  <w:p w14:paraId="58CABB05" w14:textId="7B585246" w:rsidR="005B1FF6" w:rsidRPr="000313FA" w:rsidRDefault="005B1FF6" w:rsidP="000313FA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CC0EF6" w14:textId="77777777" w:rsidR="00333B4C" w:rsidRDefault="00333B4C" w:rsidP="00616824">
      <w:pPr>
        <w:spacing w:after="0" w:line="240" w:lineRule="auto"/>
      </w:pPr>
      <w:r>
        <w:separator/>
      </w:r>
    </w:p>
  </w:footnote>
  <w:footnote w:type="continuationSeparator" w:id="0">
    <w:p w14:paraId="56D62A39" w14:textId="77777777" w:rsidR="00333B4C" w:rsidRDefault="00333B4C" w:rsidP="00616824">
      <w:pPr>
        <w:spacing w:after="0" w:line="240" w:lineRule="auto"/>
      </w:pPr>
      <w:r>
        <w:continuationSeparator/>
      </w:r>
    </w:p>
  </w:footnote>
  <w:footnote w:type="continuationNotice" w:id="1">
    <w:p w14:paraId="42777D0C" w14:textId="77777777" w:rsidR="00333B4C" w:rsidRDefault="00333B4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14EDF" w14:textId="5BAE5E34" w:rsidR="00B43F02" w:rsidRPr="00C44FEA" w:rsidRDefault="00D861B3" w:rsidP="000D113E">
    <w:pPr>
      <w:pStyle w:val="Tekstpodstawowy"/>
      <w:tabs>
        <w:tab w:val="center" w:pos="4819"/>
        <w:tab w:val="left" w:pos="4963"/>
        <w:tab w:val="left" w:pos="5672"/>
      </w:tabs>
      <w:jc w:val="center"/>
      <w:rPr>
        <w:sz w:val="16"/>
        <w:szCs w:val="16"/>
      </w:rPr>
    </w:pPr>
    <w:r>
      <w:rPr>
        <w:noProof/>
      </w:rPr>
      <w:drawing>
        <wp:inline distT="0" distB="0" distL="0" distR="0" wp14:anchorId="33BB433E" wp14:editId="320F7A64">
          <wp:extent cx="5760720" cy="608330"/>
          <wp:effectExtent l="0" t="0" r="0" b="1270"/>
          <wp:docPr id="15469811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1851367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FBB8786" w14:textId="6C8A6C0A" w:rsidR="00B43F02" w:rsidRPr="00EE0FBD" w:rsidRDefault="00B43F02" w:rsidP="00B43F02">
    <w:pPr>
      <w:widowControl w:val="0"/>
      <w:tabs>
        <w:tab w:val="center" w:pos="4819"/>
        <w:tab w:val="left" w:pos="4963"/>
        <w:tab w:val="left" w:pos="5672"/>
      </w:tabs>
      <w:suppressAutoHyphens/>
      <w:spacing w:after="0" w:line="276" w:lineRule="auto"/>
      <w:jc w:val="center"/>
      <w:rPr>
        <w:rFonts w:ascii="Calibri" w:eastAsia="Lucida Sans Unicode" w:hAnsi="Calibri" w:cs="Calibri"/>
        <w:kern w:val="1"/>
        <w:sz w:val="18"/>
        <w:szCs w:val="18"/>
        <w:lang w:eastAsia="ar-SA"/>
      </w:rPr>
    </w:pPr>
    <w:bookmarkStart w:id="0" w:name="_Hlk183005680"/>
    <w:r w:rsidRPr="00EE0FBD">
      <w:rPr>
        <w:rFonts w:ascii="Calibri" w:eastAsia="Lucida Sans Unicode" w:hAnsi="Calibri" w:cs="Calibri"/>
        <w:kern w:val="1"/>
        <w:sz w:val="18"/>
        <w:szCs w:val="18"/>
        <w:lang w:eastAsia="ar-SA"/>
      </w:rPr>
      <w:t xml:space="preserve">POSTĘPOWANIE O UDZIELENIE ZAMÓWIENIA NR </w:t>
    </w:r>
    <w:r>
      <w:rPr>
        <w:rFonts w:ascii="Cambria" w:hAnsi="Cambria"/>
        <w:sz w:val="16"/>
        <w:szCs w:val="16"/>
      </w:rPr>
      <w:t>PCPR.IV.0121-3.1.6.</w:t>
    </w:r>
    <w:r w:rsidR="0045041E">
      <w:rPr>
        <w:rFonts w:ascii="Cambria" w:hAnsi="Cambria"/>
        <w:sz w:val="16"/>
        <w:szCs w:val="16"/>
      </w:rPr>
      <w:t>5</w:t>
    </w:r>
    <w:r>
      <w:rPr>
        <w:rFonts w:ascii="Cambria" w:hAnsi="Cambria"/>
        <w:sz w:val="16"/>
        <w:szCs w:val="16"/>
      </w:rPr>
      <w:t>.2024</w:t>
    </w:r>
  </w:p>
  <w:p w14:paraId="284AD03C" w14:textId="6E67DE01" w:rsidR="00B43F02" w:rsidRPr="00EE0FBD" w:rsidRDefault="00B43F02" w:rsidP="00B43F02">
    <w:pPr>
      <w:widowControl w:val="0"/>
      <w:tabs>
        <w:tab w:val="center" w:pos="4819"/>
        <w:tab w:val="left" w:pos="4963"/>
        <w:tab w:val="left" w:pos="5672"/>
      </w:tabs>
      <w:suppressAutoHyphens/>
      <w:spacing w:after="0" w:line="276" w:lineRule="auto"/>
      <w:jc w:val="center"/>
      <w:rPr>
        <w:rFonts w:ascii="Calibri" w:eastAsia="Lucida Sans Unicode" w:hAnsi="Calibri" w:cs="Calibri"/>
        <w:b/>
        <w:i/>
        <w:kern w:val="1"/>
        <w:sz w:val="18"/>
        <w:szCs w:val="18"/>
        <w:lang w:eastAsia="ar-SA"/>
      </w:rPr>
    </w:pPr>
    <w:bookmarkStart w:id="1" w:name="_Hlk183005736"/>
    <w:r>
      <w:rPr>
        <w:rFonts w:ascii="Calibri" w:eastAsia="Lucida Sans Unicode" w:hAnsi="Calibri" w:cs="Calibri"/>
        <w:b/>
        <w:i/>
        <w:kern w:val="1"/>
        <w:sz w:val="18"/>
        <w:szCs w:val="18"/>
        <w:lang w:eastAsia="ar-SA"/>
      </w:rPr>
      <w:t xml:space="preserve">na </w:t>
    </w:r>
    <w:r w:rsidR="00C10659">
      <w:rPr>
        <w:rFonts w:ascii="Calibri" w:eastAsia="Lucida Sans Unicode" w:hAnsi="Calibri" w:cs="Calibri"/>
        <w:b/>
        <w:i/>
        <w:kern w:val="1"/>
        <w:sz w:val="18"/>
        <w:szCs w:val="18"/>
        <w:lang w:eastAsia="ar-SA"/>
      </w:rPr>
      <w:t>realizację usługi pn</w:t>
    </w:r>
    <w:r w:rsidR="00C10659" w:rsidRPr="00C10659">
      <w:rPr>
        <w:rFonts w:ascii="Calibri" w:eastAsia="Lucida Sans Unicode" w:hAnsi="Calibri" w:cs="Calibri"/>
        <w:bCs/>
        <w:iCs/>
        <w:kern w:val="1"/>
        <w:sz w:val="18"/>
        <w:szCs w:val="18"/>
        <w:lang w:eastAsia="ar-SA"/>
      </w:rPr>
      <w:t>.</w:t>
    </w:r>
    <w:r w:rsidRPr="00C10659">
      <w:rPr>
        <w:rFonts w:ascii="Calibri" w:eastAsia="Lucida Sans Unicode" w:hAnsi="Calibri" w:cs="Calibri"/>
        <w:bCs/>
        <w:iCs/>
        <w:kern w:val="1"/>
        <w:sz w:val="18"/>
        <w:szCs w:val="18"/>
        <w:lang w:eastAsia="ar-SA"/>
      </w:rPr>
      <w:t xml:space="preserve"> </w:t>
    </w:r>
    <w:r w:rsidR="00C10659" w:rsidRPr="00C10659">
      <w:rPr>
        <w:rFonts w:cs="Times New Roman"/>
        <w:b/>
        <w:iCs/>
        <w:sz w:val="18"/>
        <w:szCs w:val="18"/>
        <w:lang w:eastAsia="pl-PL"/>
      </w:rPr>
      <w:t>„Bożonarodzeniowe wydarzenie integracyjne”</w:t>
    </w:r>
  </w:p>
  <w:bookmarkEnd w:id="1"/>
  <w:p w14:paraId="38795B7E" w14:textId="6BFF028A" w:rsidR="005B1FF6" w:rsidRPr="00D85537" w:rsidRDefault="00B43F02" w:rsidP="005A5700">
    <w:pPr>
      <w:spacing w:after="0" w:line="276" w:lineRule="auto"/>
      <w:jc w:val="center"/>
      <w:rPr>
        <w:rFonts w:ascii="Cambria" w:eastAsia="Cambria" w:hAnsi="Cambria" w:cs="Cambria"/>
        <w:i/>
        <w:sz w:val="16"/>
        <w:szCs w:val="16"/>
      </w:rPr>
    </w:pPr>
    <w:r w:rsidRPr="00EC5120">
      <w:rPr>
        <w:rFonts w:ascii="Calibri" w:eastAsia="Cambria" w:hAnsi="Calibri" w:cs="Calibri"/>
        <w:b/>
        <w:bCs/>
        <w:sz w:val="18"/>
        <w:szCs w:val="18"/>
      </w:rPr>
      <w:t>w ramach projektu pn. „Aktywnie w przyszłość”</w:t>
    </w:r>
  </w:p>
  <w:bookmarkEnd w:id="0"/>
  <w:p w14:paraId="09AA7CD8" w14:textId="3ECBFA37" w:rsidR="005B1FF6" w:rsidRPr="009A5CE5" w:rsidRDefault="005B1FF6" w:rsidP="00D4654C">
    <w:pPr>
      <w:tabs>
        <w:tab w:val="left" w:pos="6780"/>
      </w:tabs>
      <w:spacing w:after="0" w:line="240" w:lineRule="auto"/>
      <w:rPr>
        <w:rFonts w:ascii="Cambria" w:eastAsia="Cambria" w:hAnsi="Cambria" w:cs="Cambria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mbria" w:eastAsia="Times New Roman" w:hAnsi="Cambria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B1E4F48C"/>
    <w:name w:val="WW8Num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  <w:i w:val="0"/>
      </w:rPr>
    </w:lvl>
  </w:abstractNum>
  <w:abstractNum w:abstractNumId="2" w15:restartNumberingAfterBreak="0">
    <w:nsid w:val="00000005"/>
    <w:multiLevelType w:val="multilevel"/>
    <w:tmpl w:val="A914F5D0"/>
    <w:name w:val="WW8Num5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b/>
        <w:i w:val="0"/>
        <w:u w:val="single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4)"/>
      <w:lvlJc w:val="left"/>
      <w:pPr>
        <w:tabs>
          <w:tab w:val="num" w:pos="1260"/>
        </w:tabs>
        <w:ind w:left="1260" w:hanging="720"/>
      </w:pPr>
      <w:rPr>
        <w:rFonts w:ascii="Cambria" w:hAnsi="Cambria" w:cs="Calibri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3" w15:restartNumberingAfterBreak="0">
    <w:nsid w:val="00000008"/>
    <w:multiLevelType w:val="multilevel"/>
    <w:tmpl w:val="CEFE75EA"/>
    <w:name w:val="WW8Num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B"/>
    <w:multiLevelType w:val="multilevel"/>
    <w:tmpl w:val="0000000B"/>
    <w:name w:val="WW8Num1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eastAsia="Times" w:hAnsi="Cambria" w:cs="Cambria"/>
        <w:b/>
        <w:sz w:val="22"/>
        <w:szCs w:val="22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Cambria" w:hAnsi="Cambria" w:cs="Cambria"/>
        <w:b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ambria" w:hAnsi="Cambria" w:cs="Cambria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720"/>
      </w:pPr>
      <w:rPr>
        <w:rFonts w:ascii="Cambria" w:eastAsia="Times" w:hAnsi="Cambria" w:cs="Times"/>
        <w:sz w:val="22"/>
        <w:szCs w:val="22"/>
        <w:lang w:eastAsia="pl-PL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5.2.%1."/>
      <w:lvlJc w:val="left"/>
      <w:pPr>
        <w:tabs>
          <w:tab w:val="num" w:pos="1545"/>
        </w:tabs>
        <w:ind w:left="1545" w:hanging="465"/>
      </w:pPr>
      <w:rPr>
        <w:b/>
      </w:rPr>
    </w:lvl>
  </w:abstractNum>
  <w:abstractNum w:abstractNumId="6" w15:restartNumberingAfterBreak="0">
    <w:nsid w:val="00000015"/>
    <w:multiLevelType w:val="multilevel"/>
    <w:tmpl w:val="00000015"/>
    <w:name w:val="WW8Num21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75"/>
        </w:tabs>
        <w:ind w:left="975" w:hanging="705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b/>
        <w:i w:val="0"/>
      </w:rPr>
    </w:lvl>
  </w:abstractNum>
  <w:abstractNum w:abstractNumId="7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/>
        <w:i w:val="0"/>
      </w:rPr>
    </w:lvl>
  </w:abstractNum>
  <w:abstractNum w:abstractNumId="8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5.1.6.%1."/>
      <w:lvlJc w:val="left"/>
      <w:pPr>
        <w:tabs>
          <w:tab w:val="num" w:pos="2160"/>
        </w:tabs>
        <w:ind w:left="2160" w:hanging="720"/>
      </w:pPr>
      <w:rPr>
        <w:b/>
        <w:i w:val="0"/>
      </w:rPr>
    </w:lvl>
    <w:lvl w:ilvl="1">
      <w:start w:val="1"/>
      <w:numFmt w:val="decimal"/>
      <w:lvlText w:val="5.1.6.%2."/>
      <w:lvlJc w:val="left"/>
      <w:pPr>
        <w:tabs>
          <w:tab w:val="num" w:pos="1800"/>
        </w:tabs>
        <w:ind w:left="1800" w:hanging="720"/>
      </w:pPr>
      <w:rPr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145"/>
        </w:tabs>
        <w:ind w:left="5145" w:hanging="465"/>
      </w:pPr>
      <w:rPr>
        <w:rFonts w:ascii="Cambria" w:hAnsi="Cambria" w:cs="Times New Roman"/>
        <w:b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B"/>
    <w:multiLevelType w:val="singleLevel"/>
    <w:tmpl w:val="0CF2DE2A"/>
    <w:name w:val="WW8Num27"/>
    <w:lvl w:ilvl="0">
      <w:start w:val="1"/>
      <w:numFmt w:val="decimal"/>
      <w:lvlText w:val="%1."/>
      <w:lvlJc w:val="left"/>
      <w:pPr>
        <w:tabs>
          <w:tab w:val="num" w:pos="1545"/>
        </w:tabs>
        <w:ind w:left="1545" w:hanging="465"/>
      </w:pPr>
      <w:rPr>
        <w:rFonts w:ascii="Cambria" w:eastAsiaTheme="minorHAnsi" w:hAnsi="Cambria" w:cs="Cambria"/>
        <w:b/>
        <w:i w:val="0"/>
        <w:color w:val="auto"/>
        <w:sz w:val="20"/>
        <w:szCs w:val="20"/>
      </w:rPr>
    </w:lvl>
  </w:abstractNum>
  <w:abstractNum w:abstractNumId="10" w15:restartNumberingAfterBreak="0">
    <w:nsid w:val="0000001F"/>
    <w:multiLevelType w:val="singleLevel"/>
    <w:tmpl w:val="A508A4E2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  <w:vertAlign w:val="baseline"/>
      </w:rPr>
    </w:lvl>
  </w:abstractNum>
  <w:abstractNum w:abstractNumId="11" w15:restartNumberingAfterBreak="0">
    <w:nsid w:val="00000021"/>
    <w:multiLevelType w:val="singleLevel"/>
    <w:tmpl w:val="0D086426"/>
    <w:name w:val="WW8Num3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asciiTheme="minorHAnsi" w:eastAsia="Lucida Sans Unicode" w:hAnsiTheme="minorHAnsi" w:cstheme="minorHAnsi" w:hint="default"/>
        <w:b w:val="0"/>
        <w:i w:val="0"/>
      </w:rPr>
    </w:lvl>
  </w:abstractNum>
  <w:abstractNum w:abstractNumId="12" w15:restartNumberingAfterBreak="0">
    <w:nsid w:val="00000025"/>
    <w:multiLevelType w:val="multilevel"/>
    <w:tmpl w:val="CFC06F04"/>
    <w:name w:val="WW8Num40"/>
    <w:lvl w:ilvl="0">
      <w:start w:val="1"/>
      <w:numFmt w:val="decimal"/>
      <w:lvlText w:val="5.1.6.%1."/>
      <w:lvlJc w:val="left"/>
      <w:pPr>
        <w:tabs>
          <w:tab w:val="num" w:pos="2160"/>
        </w:tabs>
        <w:ind w:left="2160" w:hanging="720"/>
      </w:pPr>
      <w:rPr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ascii="Cambria" w:eastAsia="Lucida Sans Unicode" w:hAnsi="Cambria" w:cs="Times New Roman"/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2A"/>
    <w:multiLevelType w:val="multilevel"/>
    <w:tmpl w:val="0FF454B6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2B"/>
    <w:multiLevelType w:val="singleLevel"/>
    <w:tmpl w:val="5F1083A2"/>
    <w:name w:val="WW8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5" w15:restartNumberingAfterBreak="0">
    <w:nsid w:val="0000002F"/>
    <w:multiLevelType w:val="singleLevel"/>
    <w:tmpl w:val="B74ED260"/>
    <w:name w:val="WW8Num47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  <w:rPr>
        <w:b w:val="0"/>
      </w:rPr>
    </w:lvl>
  </w:abstractNum>
  <w:abstractNum w:abstractNumId="16" w15:restartNumberingAfterBreak="0">
    <w:nsid w:val="00000031"/>
    <w:multiLevelType w:val="multilevel"/>
    <w:tmpl w:val="7F488A5C"/>
    <w:name w:val="WW8Num66"/>
    <w:lvl w:ilvl="0">
      <w:start w:val="3"/>
      <w:numFmt w:val="decimal"/>
      <w:lvlText w:val="%1."/>
      <w:lvlJc w:val="left"/>
      <w:pPr>
        <w:tabs>
          <w:tab w:val="num" w:pos="0"/>
        </w:tabs>
        <w:ind w:left="450" w:hanging="450"/>
      </w:pPr>
      <w:rPr>
        <w:b w:val="0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450" w:hanging="45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20" w:hanging="720"/>
      </w:pPr>
      <w:rPr>
        <w:rFonts w:ascii="Cambria" w:hAnsi="Cambria" w:cs="Symbol" w:hint="default"/>
        <w:b w:val="0"/>
        <w:bCs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b w:val="0"/>
      </w:rPr>
    </w:lvl>
  </w:abstractNum>
  <w:abstractNum w:abstractNumId="17" w15:restartNumberingAfterBreak="0">
    <w:nsid w:val="00000035"/>
    <w:multiLevelType w:val="singleLevel"/>
    <w:tmpl w:val="59360240"/>
    <w:name w:val="WW8Num5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8" w15:restartNumberingAfterBreak="0">
    <w:nsid w:val="00000037"/>
    <w:multiLevelType w:val="multilevel"/>
    <w:tmpl w:val="285A8326"/>
    <w:name w:val="WW8Num55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04EA3E61"/>
    <w:multiLevelType w:val="hybridMultilevel"/>
    <w:tmpl w:val="BACA5B3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1AEB6513"/>
    <w:multiLevelType w:val="hybridMultilevel"/>
    <w:tmpl w:val="271225F0"/>
    <w:lvl w:ilvl="0" w:tplc="F91EBF5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085FE5"/>
    <w:multiLevelType w:val="hybridMultilevel"/>
    <w:tmpl w:val="23302F3E"/>
    <w:lvl w:ilvl="0" w:tplc="CB0C03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3F6499"/>
    <w:multiLevelType w:val="hybridMultilevel"/>
    <w:tmpl w:val="0EE6FFD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5F15A53"/>
    <w:multiLevelType w:val="hybridMultilevel"/>
    <w:tmpl w:val="BB32F3C4"/>
    <w:lvl w:ilvl="0" w:tplc="F0D84F8A">
      <w:start w:val="1"/>
      <w:numFmt w:val="lowerLetter"/>
      <w:lvlText w:val="%1)"/>
      <w:lvlJc w:val="left"/>
      <w:pPr>
        <w:ind w:left="720" w:hanging="360"/>
      </w:pPr>
      <w:rPr>
        <w:rFonts w:eastAsia="Times New Roman" w:cstheme="minorHAns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2912D6"/>
    <w:multiLevelType w:val="hybridMultilevel"/>
    <w:tmpl w:val="808265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67315E"/>
    <w:multiLevelType w:val="hybridMultilevel"/>
    <w:tmpl w:val="404C36BA"/>
    <w:name w:val="WW8Num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2C127C00"/>
    <w:multiLevelType w:val="hybridMultilevel"/>
    <w:tmpl w:val="C71E59D4"/>
    <w:name w:val="WW8Num292"/>
    <w:lvl w:ilvl="0" w:tplc="42D2BD72">
      <w:start w:val="1"/>
      <w:numFmt w:val="decimal"/>
      <w:lvlText w:val="5.4.%1."/>
      <w:lvlJc w:val="left"/>
      <w:pPr>
        <w:ind w:left="720" w:hanging="360"/>
      </w:pPr>
      <w:rPr>
        <w:rFonts w:hint="default"/>
        <w:b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DC2197"/>
    <w:multiLevelType w:val="hybridMultilevel"/>
    <w:tmpl w:val="830AB082"/>
    <w:lvl w:ilvl="0" w:tplc="D8C2117E">
      <w:start w:val="1"/>
      <w:numFmt w:val="decimal"/>
      <w:lvlText w:val="%1)"/>
      <w:lvlJc w:val="left"/>
      <w:pPr>
        <w:ind w:left="720" w:hanging="360"/>
      </w:pPr>
      <w:rPr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4F4410"/>
    <w:multiLevelType w:val="hybridMultilevel"/>
    <w:tmpl w:val="AD7625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16261C"/>
    <w:multiLevelType w:val="hybridMultilevel"/>
    <w:tmpl w:val="091CC78E"/>
    <w:lvl w:ilvl="0" w:tplc="205CB408">
      <w:start w:val="1"/>
      <w:numFmt w:val="lowerLetter"/>
      <w:pStyle w:val="Nagwek1"/>
      <w:lvlText w:val="%1)"/>
      <w:lvlJc w:val="left"/>
      <w:pPr>
        <w:ind w:left="1146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3CE01871"/>
    <w:multiLevelType w:val="hybridMultilevel"/>
    <w:tmpl w:val="EA347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1381F10">
      <w:start w:val="1"/>
      <w:numFmt w:val="decimal"/>
      <w:lvlText w:val="%3."/>
      <w:lvlJc w:val="left"/>
      <w:pPr>
        <w:ind w:left="2160" w:hanging="180"/>
      </w:pPr>
      <w:rPr>
        <w:b w:val="0"/>
        <w:bCs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ED68FA"/>
    <w:multiLevelType w:val="hybridMultilevel"/>
    <w:tmpl w:val="2000E33E"/>
    <w:name w:val="WW8Num1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4AE5C70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7618E7CA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Times New Roman" w:eastAsia="HG Mincho Light J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49BF6B53"/>
    <w:multiLevelType w:val="hybridMultilevel"/>
    <w:tmpl w:val="77102D1E"/>
    <w:name w:val="WW8Num211"/>
    <w:lvl w:ilvl="0" w:tplc="4578A1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B9E2553"/>
    <w:multiLevelType w:val="hybridMultilevel"/>
    <w:tmpl w:val="3474C70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50C55B34"/>
    <w:multiLevelType w:val="hybridMultilevel"/>
    <w:tmpl w:val="6AB401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F01196"/>
    <w:multiLevelType w:val="hybridMultilevel"/>
    <w:tmpl w:val="DAEE9A70"/>
    <w:lvl w:ilvl="0" w:tplc="4604854E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AF4AD9"/>
    <w:multiLevelType w:val="hybridMultilevel"/>
    <w:tmpl w:val="2DC09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DF086F"/>
    <w:multiLevelType w:val="hybridMultilevel"/>
    <w:tmpl w:val="773EE652"/>
    <w:lvl w:ilvl="0" w:tplc="6194E9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323D46"/>
    <w:multiLevelType w:val="hybridMultilevel"/>
    <w:tmpl w:val="6B8C5C2C"/>
    <w:lvl w:ilvl="0" w:tplc="7CF0917A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B0145F"/>
    <w:multiLevelType w:val="hybridMultilevel"/>
    <w:tmpl w:val="6F40526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95A5142"/>
    <w:multiLevelType w:val="hybridMultilevel"/>
    <w:tmpl w:val="45F63A3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A0A1C73"/>
    <w:multiLevelType w:val="hybridMultilevel"/>
    <w:tmpl w:val="8556B442"/>
    <w:lvl w:ilvl="0" w:tplc="57C0B1E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DD24283"/>
    <w:multiLevelType w:val="hybridMultilevel"/>
    <w:tmpl w:val="D5329084"/>
    <w:lvl w:ilvl="0" w:tplc="79F09168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1731008">
    <w:abstractNumId w:val="29"/>
  </w:num>
  <w:num w:numId="2" w16cid:durableId="1618215510">
    <w:abstractNumId w:val="24"/>
  </w:num>
  <w:num w:numId="3" w16cid:durableId="1109852585">
    <w:abstractNumId w:val="42"/>
  </w:num>
  <w:num w:numId="4" w16cid:durableId="702824288">
    <w:abstractNumId w:val="20"/>
  </w:num>
  <w:num w:numId="5" w16cid:durableId="35095485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38788643">
    <w:abstractNumId w:val="30"/>
  </w:num>
  <w:num w:numId="7" w16cid:durableId="1571428732">
    <w:abstractNumId w:val="40"/>
  </w:num>
  <w:num w:numId="8" w16cid:durableId="2081637808">
    <w:abstractNumId w:val="10"/>
    <w:lvlOverride w:ilvl="0">
      <w:startOverride w:val="1"/>
    </w:lvlOverride>
  </w:num>
  <w:num w:numId="9" w16cid:durableId="125126530">
    <w:abstractNumId w:val="36"/>
  </w:num>
  <w:num w:numId="10" w16cid:durableId="942805684">
    <w:abstractNumId w:val="27"/>
  </w:num>
  <w:num w:numId="11" w16cid:durableId="634067132">
    <w:abstractNumId w:val="35"/>
  </w:num>
  <w:num w:numId="12" w16cid:durableId="329255902">
    <w:abstractNumId w:val="21"/>
  </w:num>
  <w:num w:numId="13" w16cid:durableId="1088959448">
    <w:abstractNumId w:val="38"/>
  </w:num>
  <w:num w:numId="14" w16cid:durableId="523710533">
    <w:abstractNumId w:val="19"/>
  </w:num>
  <w:num w:numId="15" w16cid:durableId="292903959">
    <w:abstractNumId w:val="41"/>
  </w:num>
  <w:num w:numId="16" w16cid:durableId="1284842040">
    <w:abstractNumId w:val="37"/>
  </w:num>
  <w:num w:numId="17" w16cid:durableId="894389450">
    <w:abstractNumId w:val="28"/>
  </w:num>
  <w:num w:numId="18" w16cid:durableId="2035812568">
    <w:abstractNumId w:val="39"/>
  </w:num>
  <w:num w:numId="19" w16cid:durableId="1882550532">
    <w:abstractNumId w:val="23"/>
  </w:num>
  <w:num w:numId="20" w16cid:durableId="1833593907">
    <w:abstractNumId w:val="22"/>
  </w:num>
  <w:num w:numId="21" w16cid:durableId="508063549">
    <w:abstractNumId w:val="3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0E3"/>
    <w:rsid w:val="00005910"/>
    <w:rsid w:val="00010F63"/>
    <w:rsid w:val="00011310"/>
    <w:rsid w:val="00012B88"/>
    <w:rsid w:val="00013CA6"/>
    <w:rsid w:val="00014536"/>
    <w:rsid w:val="00015C6F"/>
    <w:rsid w:val="000202CE"/>
    <w:rsid w:val="00020720"/>
    <w:rsid w:val="00020DCF"/>
    <w:rsid w:val="000220F6"/>
    <w:rsid w:val="00022633"/>
    <w:rsid w:val="0002494B"/>
    <w:rsid w:val="00025169"/>
    <w:rsid w:val="0002703C"/>
    <w:rsid w:val="0003069D"/>
    <w:rsid w:val="000313FA"/>
    <w:rsid w:val="00031C03"/>
    <w:rsid w:val="00031E88"/>
    <w:rsid w:val="0003313D"/>
    <w:rsid w:val="00037797"/>
    <w:rsid w:val="0004301F"/>
    <w:rsid w:val="0004307C"/>
    <w:rsid w:val="000447E3"/>
    <w:rsid w:val="000450B8"/>
    <w:rsid w:val="000453F5"/>
    <w:rsid w:val="00045FF2"/>
    <w:rsid w:val="0004629D"/>
    <w:rsid w:val="00046BB3"/>
    <w:rsid w:val="00047173"/>
    <w:rsid w:val="000478A6"/>
    <w:rsid w:val="00050345"/>
    <w:rsid w:val="000538B9"/>
    <w:rsid w:val="00061F29"/>
    <w:rsid w:val="00063F52"/>
    <w:rsid w:val="00067E41"/>
    <w:rsid w:val="00070FF5"/>
    <w:rsid w:val="000823A6"/>
    <w:rsid w:val="00082BC9"/>
    <w:rsid w:val="00083036"/>
    <w:rsid w:val="000844EA"/>
    <w:rsid w:val="00087499"/>
    <w:rsid w:val="0009181A"/>
    <w:rsid w:val="00093645"/>
    <w:rsid w:val="000939CB"/>
    <w:rsid w:val="000955D2"/>
    <w:rsid w:val="00095D84"/>
    <w:rsid w:val="000A04A5"/>
    <w:rsid w:val="000A1127"/>
    <w:rsid w:val="000A4824"/>
    <w:rsid w:val="000A4EA6"/>
    <w:rsid w:val="000A6079"/>
    <w:rsid w:val="000A66D4"/>
    <w:rsid w:val="000B385C"/>
    <w:rsid w:val="000B63CD"/>
    <w:rsid w:val="000C1A3E"/>
    <w:rsid w:val="000C3942"/>
    <w:rsid w:val="000C3A51"/>
    <w:rsid w:val="000C5F8D"/>
    <w:rsid w:val="000C78D2"/>
    <w:rsid w:val="000D113E"/>
    <w:rsid w:val="000D4BF7"/>
    <w:rsid w:val="000D4D4F"/>
    <w:rsid w:val="000D4DDC"/>
    <w:rsid w:val="000E2268"/>
    <w:rsid w:val="000E2AFF"/>
    <w:rsid w:val="000E4692"/>
    <w:rsid w:val="000F25FC"/>
    <w:rsid w:val="000F46E3"/>
    <w:rsid w:val="00101D21"/>
    <w:rsid w:val="00107698"/>
    <w:rsid w:val="00107F98"/>
    <w:rsid w:val="00117959"/>
    <w:rsid w:val="00120701"/>
    <w:rsid w:val="0012129E"/>
    <w:rsid w:val="00123694"/>
    <w:rsid w:val="00125A01"/>
    <w:rsid w:val="00126382"/>
    <w:rsid w:val="0012639E"/>
    <w:rsid w:val="0012790C"/>
    <w:rsid w:val="001311E2"/>
    <w:rsid w:val="00132E1A"/>
    <w:rsid w:val="001339BD"/>
    <w:rsid w:val="00133D6E"/>
    <w:rsid w:val="001343FC"/>
    <w:rsid w:val="00136CD6"/>
    <w:rsid w:val="00141C04"/>
    <w:rsid w:val="0014338C"/>
    <w:rsid w:val="00144465"/>
    <w:rsid w:val="00146825"/>
    <w:rsid w:val="00150A9E"/>
    <w:rsid w:val="0015319F"/>
    <w:rsid w:val="00154C02"/>
    <w:rsid w:val="001558C2"/>
    <w:rsid w:val="00156D55"/>
    <w:rsid w:val="00156F69"/>
    <w:rsid w:val="00157EBF"/>
    <w:rsid w:val="0016338A"/>
    <w:rsid w:val="0016439D"/>
    <w:rsid w:val="00164F76"/>
    <w:rsid w:val="00170A95"/>
    <w:rsid w:val="00171020"/>
    <w:rsid w:val="00171329"/>
    <w:rsid w:val="00171EF2"/>
    <w:rsid w:val="001720D4"/>
    <w:rsid w:val="001726BA"/>
    <w:rsid w:val="00173FF1"/>
    <w:rsid w:val="001740AF"/>
    <w:rsid w:val="0017484D"/>
    <w:rsid w:val="00175A87"/>
    <w:rsid w:val="001760CF"/>
    <w:rsid w:val="00177718"/>
    <w:rsid w:val="00180131"/>
    <w:rsid w:val="00182058"/>
    <w:rsid w:val="00186B7A"/>
    <w:rsid w:val="00187A9C"/>
    <w:rsid w:val="00193063"/>
    <w:rsid w:val="00196530"/>
    <w:rsid w:val="00196557"/>
    <w:rsid w:val="00197750"/>
    <w:rsid w:val="001978C3"/>
    <w:rsid w:val="001A28A3"/>
    <w:rsid w:val="001A2EBB"/>
    <w:rsid w:val="001A329E"/>
    <w:rsid w:val="001A4DC6"/>
    <w:rsid w:val="001A5E45"/>
    <w:rsid w:val="001A6781"/>
    <w:rsid w:val="001B0483"/>
    <w:rsid w:val="001B083E"/>
    <w:rsid w:val="001B1010"/>
    <w:rsid w:val="001B360A"/>
    <w:rsid w:val="001C05F5"/>
    <w:rsid w:val="001C3ECB"/>
    <w:rsid w:val="001C435D"/>
    <w:rsid w:val="001C5273"/>
    <w:rsid w:val="001C553A"/>
    <w:rsid w:val="001D1A31"/>
    <w:rsid w:val="001D5DA9"/>
    <w:rsid w:val="001E1F94"/>
    <w:rsid w:val="001E267F"/>
    <w:rsid w:val="001E47FC"/>
    <w:rsid w:val="001E5261"/>
    <w:rsid w:val="001F0BD8"/>
    <w:rsid w:val="001F2153"/>
    <w:rsid w:val="001F5831"/>
    <w:rsid w:val="001F6CBD"/>
    <w:rsid w:val="00200EBD"/>
    <w:rsid w:val="00201D80"/>
    <w:rsid w:val="00201F88"/>
    <w:rsid w:val="002038A2"/>
    <w:rsid w:val="00203B35"/>
    <w:rsid w:val="00206F7B"/>
    <w:rsid w:val="00207A34"/>
    <w:rsid w:val="00207CA7"/>
    <w:rsid w:val="00211E0A"/>
    <w:rsid w:val="00211FF0"/>
    <w:rsid w:val="00214CF6"/>
    <w:rsid w:val="00214D22"/>
    <w:rsid w:val="00215097"/>
    <w:rsid w:val="0022083D"/>
    <w:rsid w:val="002251B0"/>
    <w:rsid w:val="00226424"/>
    <w:rsid w:val="002324C8"/>
    <w:rsid w:val="00234842"/>
    <w:rsid w:val="002349FA"/>
    <w:rsid w:val="00236158"/>
    <w:rsid w:val="0023648D"/>
    <w:rsid w:val="00236DA9"/>
    <w:rsid w:val="00237E03"/>
    <w:rsid w:val="00240AAB"/>
    <w:rsid w:val="002436CF"/>
    <w:rsid w:val="00245A9D"/>
    <w:rsid w:val="002511AD"/>
    <w:rsid w:val="002516A2"/>
    <w:rsid w:val="00251F12"/>
    <w:rsid w:val="002529D5"/>
    <w:rsid w:val="00253DBA"/>
    <w:rsid w:val="00254947"/>
    <w:rsid w:val="00254B38"/>
    <w:rsid w:val="002568DF"/>
    <w:rsid w:val="00257D06"/>
    <w:rsid w:val="00260802"/>
    <w:rsid w:val="00261824"/>
    <w:rsid w:val="0026283E"/>
    <w:rsid w:val="00262E3E"/>
    <w:rsid w:val="00263F38"/>
    <w:rsid w:val="00265E76"/>
    <w:rsid w:val="0026607C"/>
    <w:rsid w:val="00266176"/>
    <w:rsid w:val="00266D29"/>
    <w:rsid w:val="00266E77"/>
    <w:rsid w:val="00267D9F"/>
    <w:rsid w:val="00267FDA"/>
    <w:rsid w:val="002708E7"/>
    <w:rsid w:val="00271A2E"/>
    <w:rsid w:val="00272A03"/>
    <w:rsid w:val="00274F95"/>
    <w:rsid w:val="002766C1"/>
    <w:rsid w:val="0027770E"/>
    <w:rsid w:val="0028145D"/>
    <w:rsid w:val="0028183F"/>
    <w:rsid w:val="00282EFD"/>
    <w:rsid w:val="00283C7D"/>
    <w:rsid w:val="00290479"/>
    <w:rsid w:val="002943A4"/>
    <w:rsid w:val="0029548C"/>
    <w:rsid w:val="00297F7E"/>
    <w:rsid w:val="002A0DA7"/>
    <w:rsid w:val="002A14FA"/>
    <w:rsid w:val="002A230D"/>
    <w:rsid w:val="002A50A3"/>
    <w:rsid w:val="002A5841"/>
    <w:rsid w:val="002B02D1"/>
    <w:rsid w:val="002B1660"/>
    <w:rsid w:val="002B3792"/>
    <w:rsid w:val="002B42B1"/>
    <w:rsid w:val="002B497C"/>
    <w:rsid w:val="002B57BE"/>
    <w:rsid w:val="002B7B41"/>
    <w:rsid w:val="002C0BF6"/>
    <w:rsid w:val="002C53DC"/>
    <w:rsid w:val="002C6B8D"/>
    <w:rsid w:val="002D0B76"/>
    <w:rsid w:val="002D3F77"/>
    <w:rsid w:val="002D4815"/>
    <w:rsid w:val="002D5A55"/>
    <w:rsid w:val="002D638A"/>
    <w:rsid w:val="002D7BC5"/>
    <w:rsid w:val="002D7CD7"/>
    <w:rsid w:val="002E00A4"/>
    <w:rsid w:val="002E00B0"/>
    <w:rsid w:val="002E3F39"/>
    <w:rsid w:val="002E4187"/>
    <w:rsid w:val="002E41C4"/>
    <w:rsid w:val="002E4758"/>
    <w:rsid w:val="002E4B14"/>
    <w:rsid w:val="002E515D"/>
    <w:rsid w:val="002F2A5A"/>
    <w:rsid w:val="002F42F2"/>
    <w:rsid w:val="002F4CBC"/>
    <w:rsid w:val="002F5E76"/>
    <w:rsid w:val="00301BB2"/>
    <w:rsid w:val="00302221"/>
    <w:rsid w:val="00304676"/>
    <w:rsid w:val="00306255"/>
    <w:rsid w:val="00306DCA"/>
    <w:rsid w:val="00311144"/>
    <w:rsid w:val="003112AA"/>
    <w:rsid w:val="00311581"/>
    <w:rsid w:val="00313B6A"/>
    <w:rsid w:val="00315270"/>
    <w:rsid w:val="00315607"/>
    <w:rsid w:val="003158B5"/>
    <w:rsid w:val="0031737E"/>
    <w:rsid w:val="00317B1F"/>
    <w:rsid w:val="003201AC"/>
    <w:rsid w:val="003206C4"/>
    <w:rsid w:val="003261E1"/>
    <w:rsid w:val="00326E64"/>
    <w:rsid w:val="00327B4E"/>
    <w:rsid w:val="0033319D"/>
    <w:rsid w:val="00333B4C"/>
    <w:rsid w:val="00333B53"/>
    <w:rsid w:val="00337EA0"/>
    <w:rsid w:val="00340BF7"/>
    <w:rsid w:val="00341148"/>
    <w:rsid w:val="00342AA3"/>
    <w:rsid w:val="003449D6"/>
    <w:rsid w:val="00345BAE"/>
    <w:rsid w:val="00346A9A"/>
    <w:rsid w:val="003549D0"/>
    <w:rsid w:val="00357C1A"/>
    <w:rsid w:val="00357D72"/>
    <w:rsid w:val="00357F6E"/>
    <w:rsid w:val="003618D2"/>
    <w:rsid w:val="00361D5D"/>
    <w:rsid w:val="003628CD"/>
    <w:rsid w:val="00364381"/>
    <w:rsid w:val="00365A4E"/>
    <w:rsid w:val="003662AB"/>
    <w:rsid w:val="003664B4"/>
    <w:rsid w:val="003700C6"/>
    <w:rsid w:val="003700D2"/>
    <w:rsid w:val="003726A6"/>
    <w:rsid w:val="00376872"/>
    <w:rsid w:val="00382F43"/>
    <w:rsid w:val="00385CCE"/>
    <w:rsid w:val="00386F6F"/>
    <w:rsid w:val="00390291"/>
    <w:rsid w:val="00390462"/>
    <w:rsid w:val="003906AC"/>
    <w:rsid w:val="00390BA5"/>
    <w:rsid w:val="00391A5D"/>
    <w:rsid w:val="003923C2"/>
    <w:rsid w:val="00393FB1"/>
    <w:rsid w:val="003947C7"/>
    <w:rsid w:val="00395201"/>
    <w:rsid w:val="00396BDE"/>
    <w:rsid w:val="003A5225"/>
    <w:rsid w:val="003A530D"/>
    <w:rsid w:val="003A6BDE"/>
    <w:rsid w:val="003A72FF"/>
    <w:rsid w:val="003B1167"/>
    <w:rsid w:val="003B173F"/>
    <w:rsid w:val="003B1E97"/>
    <w:rsid w:val="003B255B"/>
    <w:rsid w:val="003B4925"/>
    <w:rsid w:val="003B5849"/>
    <w:rsid w:val="003B6CCF"/>
    <w:rsid w:val="003B7DEE"/>
    <w:rsid w:val="003C2845"/>
    <w:rsid w:val="003D178E"/>
    <w:rsid w:val="003D5DFD"/>
    <w:rsid w:val="003D732D"/>
    <w:rsid w:val="003E2EA1"/>
    <w:rsid w:val="003E4425"/>
    <w:rsid w:val="003E4D6B"/>
    <w:rsid w:val="003F15E8"/>
    <w:rsid w:val="003F1A89"/>
    <w:rsid w:val="00400533"/>
    <w:rsid w:val="00400CEF"/>
    <w:rsid w:val="004036FA"/>
    <w:rsid w:val="00407AFD"/>
    <w:rsid w:val="00410EE4"/>
    <w:rsid w:val="004117C0"/>
    <w:rsid w:val="00414309"/>
    <w:rsid w:val="004155F5"/>
    <w:rsid w:val="0041605D"/>
    <w:rsid w:val="00417A85"/>
    <w:rsid w:val="00424709"/>
    <w:rsid w:val="004249AA"/>
    <w:rsid w:val="004249FB"/>
    <w:rsid w:val="00424C9B"/>
    <w:rsid w:val="00427088"/>
    <w:rsid w:val="00427540"/>
    <w:rsid w:val="00431CCF"/>
    <w:rsid w:val="004346F0"/>
    <w:rsid w:val="0043496F"/>
    <w:rsid w:val="004361EF"/>
    <w:rsid w:val="00436658"/>
    <w:rsid w:val="00441AD4"/>
    <w:rsid w:val="00442839"/>
    <w:rsid w:val="0045041E"/>
    <w:rsid w:val="004511B6"/>
    <w:rsid w:val="00457965"/>
    <w:rsid w:val="00460693"/>
    <w:rsid w:val="00461491"/>
    <w:rsid w:val="004647AE"/>
    <w:rsid w:val="00467DE4"/>
    <w:rsid w:val="00470724"/>
    <w:rsid w:val="00472C51"/>
    <w:rsid w:val="004762A9"/>
    <w:rsid w:val="004763B6"/>
    <w:rsid w:val="004767BA"/>
    <w:rsid w:val="00476C6E"/>
    <w:rsid w:val="0048330C"/>
    <w:rsid w:val="00484327"/>
    <w:rsid w:val="00485079"/>
    <w:rsid w:val="004866FD"/>
    <w:rsid w:val="004869B4"/>
    <w:rsid w:val="0049163C"/>
    <w:rsid w:val="0049168A"/>
    <w:rsid w:val="004960E6"/>
    <w:rsid w:val="00496DA3"/>
    <w:rsid w:val="004A0A1D"/>
    <w:rsid w:val="004A2C88"/>
    <w:rsid w:val="004A6B68"/>
    <w:rsid w:val="004A70BE"/>
    <w:rsid w:val="004A7A8E"/>
    <w:rsid w:val="004B090F"/>
    <w:rsid w:val="004B2CCF"/>
    <w:rsid w:val="004C0E0D"/>
    <w:rsid w:val="004C0FD0"/>
    <w:rsid w:val="004C4649"/>
    <w:rsid w:val="004C484D"/>
    <w:rsid w:val="004C4D6E"/>
    <w:rsid w:val="004C539B"/>
    <w:rsid w:val="004C6063"/>
    <w:rsid w:val="004D1C96"/>
    <w:rsid w:val="004D25A3"/>
    <w:rsid w:val="004D539C"/>
    <w:rsid w:val="004D5CD6"/>
    <w:rsid w:val="004D67A4"/>
    <w:rsid w:val="004D692F"/>
    <w:rsid w:val="004D78EF"/>
    <w:rsid w:val="004E268C"/>
    <w:rsid w:val="004E3221"/>
    <w:rsid w:val="004F2B3C"/>
    <w:rsid w:val="004F32FB"/>
    <w:rsid w:val="004F369A"/>
    <w:rsid w:val="004F3E26"/>
    <w:rsid w:val="004F66AE"/>
    <w:rsid w:val="005001BE"/>
    <w:rsid w:val="005022EA"/>
    <w:rsid w:val="005052C8"/>
    <w:rsid w:val="00506203"/>
    <w:rsid w:val="005078A5"/>
    <w:rsid w:val="00510216"/>
    <w:rsid w:val="00510BCF"/>
    <w:rsid w:val="00510C50"/>
    <w:rsid w:val="00512C2B"/>
    <w:rsid w:val="0051394E"/>
    <w:rsid w:val="005139BA"/>
    <w:rsid w:val="00514476"/>
    <w:rsid w:val="00514482"/>
    <w:rsid w:val="00523CAE"/>
    <w:rsid w:val="00524C25"/>
    <w:rsid w:val="00524E21"/>
    <w:rsid w:val="0053008F"/>
    <w:rsid w:val="0053331E"/>
    <w:rsid w:val="00533526"/>
    <w:rsid w:val="005341B5"/>
    <w:rsid w:val="00541AC6"/>
    <w:rsid w:val="00542EEF"/>
    <w:rsid w:val="00546B57"/>
    <w:rsid w:val="00546DB1"/>
    <w:rsid w:val="00547EE5"/>
    <w:rsid w:val="00552D4B"/>
    <w:rsid w:val="00553C32"/>
    <w:rsid w:val="005621E2"/>
    <w:rsid w:val="005624E8"/>
    <w:rsid w:val="005639F7"/>
    <w:rsid w:val="00571354"/>
    <w:rsid w:val="00571E2D"/>
    <w:rsid w:val="00573400"/>
    <w:rsid w:val="0057763C"/>
    <w:rsid w:val="00577A80"/>
    <w:rsid w:val="00580696"/>
    <w:rsid w:val="005820E3"/>
    <w:rsid w:val="00586AB9"/>
    <w:rsid w:val="00587670"/>
    <w:rsid w:val="0059290B"/>
    <w:rsid w:val="00593AA7"/>
    <w:rsid w:val="00594D80"/>
    <w:rsid w:val="00596490"/>
    <w:rsid w:val="0059657A"/>
    <w:rsid w:val="005970D5"/>
    <w:rsid w:val="005971C2"/>
    <w:rsid w:val="005A5700"/>
    <w:rsid w:val="005A6166"/>
    <w:rsid w:val="005A6572"/>
    <w:rsid w:val="005A68D8"/>
    <w:rsid w:val="005A7C63"/>
    <w:rsid w:val="005B074B"/>
    <w:rsid w:val="005B1FF6"/>
    <w:rsid w:val="005B48C7"/>
    <w:rsid w:val="005B5B1B"/>
    <w:rsid w:val="005B6FBD"/>
    <w:rsid w:val="005B7CC2"/>
    <w:rsid w:val="005B7E55"/>
    <w:rsid w:val="005C19C5"/>
    <w:rsid w:val="005C3479"/>
    <w:rsid w:val="005C5353"/>
    <w:rsid w:val="005C65D9"/>
    <w:rsid w:val="005D0366"/>
    <w:rsid w:val="005D2F07"/>
    <w:rsid w:val="005D380F"/>
    <w:rsid w:val="005D460F"/>
    <w:rsid w:val="005D5D4E"/>
    <w:rsid w:val="005E05B1"/>
    <w:rsid w:val="005E0F5D"/>
    <w:rsid w:val="005E2078"/>
    <w:rsid w:val="005E2A47"/>
    <w:rsid w:val="005E340A"/>
    <w:rsid w:val="005E4B37"/>
    <w:rsid w:val="005E4E42"/>
    <w:rsid w:val="005E68F5"/>
    <w:rsid w:val="005E69A9"/>
    <w:rsid w:val="005E7D97"/>
    <w:rsid w:val="005F31D9"/>
    <w:rsid w:val="005F4C2A"/>
    <w:rsid w:val="005F51EE"/>
    <w:rsid w:val="005F5ABD"/>
    <w:rsid w:val="005F5DFF"/>
    <w:rsid w:val="005F6D50"/>
    <w:rsid w:val="00600CF7"/>
    <w:rsid w:val="006036CE"/>
    <w:rsid w:val="006057CA"/>
    <w:rsid w:val="006066AA"/>
    <w:rsid w:val="00606BD5"/>
    <w:rsid w:val="00607EB0"/>
    <w:rsid w:val="00612713"/>
    <w:rsid w:val="00612811"/>
    <w:rsid w:val="00615DDA"/>
    <w:rsid w:val="00616824"/>
    <w:rsid w:val="00617AAA"/>
    <w:rsid w:val="00617C52"/>
    <w:rsid w:val="00617D4F"/>
    <w:rsid w:val="00620FDF"/>
    <w:rsid w:val="00621A06"/>
    <w:rsid w:val="0062429E"/>
    <w:rsid w:val="006247AA"/>
    <w:rsid w:val="00624868"/>
    <w:rsid w:val="00625552"/>
    <w:rsid w:val="00630CF7"/>
    <w:rsid w:val="00630D1D"/>
    <w:rsid w:val="00632551"/>
    <w:rsid w:val="0063287B"/>
    <w:rsid w:val="00632E10"/>
    <w:rsid w:val="00632EA9"/>
    <w:rsid w:val="006340EE"/>
    <w:rsid w:val="00634AA6"/>
    <w:rsid w:val="0063793B"/>
    <w:rsid w:val="006416B5"/>
    <w:rsid w:val="006459FF"/>
    <w:rsid w:val="006470D3"/>
    <w:rsid w:val="00651699"/>
    <w:rsid w:val="00656918"/>
    <w:rsid w:val="00661394"/>
    <w:rsid w:val="00661F3C"/>
    <w:rsid w:val="006641C5"/>
    <w:rsid w:val="00665CF4"/>
    <w:rsid w:val="00667286"/>
    <w:rsid w:val="006703BE"/>
    <w:rsid w:val="006733FC"/>
    <w:rsid w:val="0067359C"/>
    <w:rsid w:val="006738EB"/>
    <w:rsid w:val="00673AB1"/>
    <w:rsid w:val="00674F6D"/>
    <w:rsid w:val="00677680"/>
    <w:rsid w:val="0068011D"/>
    <w:rsid w:val="0068606F"/>
    <w:rsid w:val="00686692"/>
    <w:rsid w:val="00690EAC"/>
    <w:rsid w:val="00693C2C"/>
    <w:rsid w:val="00696508"/>
    <w:rsid w:val="006968D9"/>
    <w:rsid w:val="006971C6"/>
    <w:rsid w:val="006A19F4"/>
    <w:rsid w:val="006A2F9A"/>
    <w:rsid w:val="006A52EE"/>
    <w:rsid w:val="006A53A7"/>
    <w:rsid w:val="006A54B2"/>
    <w:rsid w:val="006A624D"/>
    <w:rsid w:val="006A679C"/>
    <w:rsid w:val="006B08E4"/>
    <w:rsid w:val="006B2F69"/>
    <w:rsid w:val="006B4EB7"/>
    <w:rsid w:val="006B6156"/>
    <w:rsid w:val="006B62C0"/>
    <w:rsid w:val="006C12D6"/>
    <w:rsid w:val="006C2F05"/>
    <w:rsid w:val="006C4FF1"/>
    <w:rsid w:val="006C569D"/>
    <w:rsid w:val="006C5C93"/>
    <w:rsid w:val="006D03BC"/>
    <w:rsid w:val="006D073F"/>
    <w:rsid w:val="006D2087"/>
    <w:rsid w:val="006D2F07"/>
    <w:rsid w:val="006D374D"/>
    <w:rsid w:val="006D518F"/>
    <w:rsid w:val="006E078F"/>
    <w:rsid w:val="006E456D"/>
    <w:rsid w:val="006E4A75"/>
    <w:rsid w:val="006E526A"/>
    <w:rsid w:val="006F6117"/>
    <w:rsid w:val="006F7BED"/>
    <w:rsid w:val="007004B2"/>
    <w:rsid w:val="0070155C"/>
    <w:rsid w:val="00703699"/>
    <w:rsid w:val="00704992"/>
    <w:rsid w:val="007059AA"/>
    <w:rsid w:val="00705A6B"/>
    <w:rsid w:val="00710173"/>
    <w:rsid w:val="0071184A"/>
    <w:rsid w:val="007118C6"/>
    <w:rsid w:val="007129FE"/>
    <w:rsid w:val="00714C4C"/>
    <w:rsid w:val="00714F54"/>
    <w:rsid w:val="007158BC"/>
    <w:rsid w:val="00715DBB"/>
    <w:rsid w:val="007168E4"/>
    <w:rsid w:val="00717F05"/>
    <w:rsid w:val="00721E72"/>
    <w:rsid w:val="007238FC"/>
    <w:rsid w:val="0073041A"/>
    <w:rsid w:val="00730721"/>
    <w:rsid w:val="007339FE"/>
    <w:rsid w:val="00733DE3"/>
    <w:rsid w:val="00734861"/>
    <w:rsid w:val="0074176D"/>
    <w:rsid w:val="00741E5D"/>
    <w:rsid w:val="00741F28"/>
    <w:rsid w:val="0074276C"/>
    <w:rsid w:val="00746C5E"/>
    <w:rsid w:val="00747D23"/>
    <w:rsid w:val="007504B1"/>
    <w:rsid w:val="007523BC"/>
    <w:rsid w:val="00752ABD"/>
    <w:rsid w:val="00755570"/>
    <w:rsid w:val="00760733"/>
    <w:rsid w:val="0076084F"/>
    <w:rsid w:val="00761740"/>
    <w:rsid w:val="00761DA3"/>
    <w:rsid w:val="007637B1"/>
    <w:rsid w:val="0076427A"/>
    <w:rsid w:val="0076643B"/>
    <w:rsid w:val="007670A2"/>
    <w:rsid w:val="007730F7"/>
    <w:rsid w:val="00773728"/>
    <w:rsid w:val="00773DD2"/>
    <w:rsid w:val="007750AB"/>
    <w:rsid w:val="007805DF"/>
    <w:rsid w:val="00781832"/>
    <w:rsid w:val="0078281A"/>
    <w:rsid w:val="007856B3"/>
    <w:rsid w:val="00786687"/>
    <w:rsid w:val="007869D2"/>
    <w:rsid w:val="0078766E"/>
    <w:rsid w:val="0078791F"/>
    <w:rsid w:val="00787AE0"/>
    <w:rsid w:val="007926C8"/>
    <w:rsid w:val="00797B4C"/>
    <w:rsid w:val="007A1112"/>
    <w:rsid w:val="007A230F"/>
    <w:rsid w:val="007A363F"/>
    <w:rsid w:val="007A5A76"/>
    <w:rsid w:val="007B03FD"/>
    <w:rsid w:val="007B0726"/>
    <w:rsid w:val="007B0B3F"/>
    <w:rsid w:val="007B0B52"/>
    <w:rsid w:val="007B378D"/>
    <w:rsid w:val="007B4311"/>
    <w:rsid w:val="007B4FF2"/>
    <w:rsid w:val="007C0495"/>
    <w:rsid w:val="007C1068"/>
    <w:rsid w:val="007C481D"/>
    <w:rsid w:val="007C4993"/>
    <w:rsid w:val="007C4A72"/>
    <w:rsid w:val="007C5C1A"/>
    <w:rsid w:val="007C730A"/>
    <w:rsid w:val="007D773C"/>
    <w:rsid w:val="007E0C31"/>
    <w:rsid w:val="007E2723"/>
    <w:rsid w:val="007E4B9E"/>
    <w:rsid w:val="007E601F"/>
    <w:rsid w:val="007E667B"/>
    <w:rsid w:val="007E6AEF"/>
    <w:rsid w:val="007E6CD2"/>
    <w:rsid w:val="007E7170"/>
    <w:rsid w:val="007F151D"/>
    <w:rsid w:val="007F2AA0"/>
    <w:rsid w:val="007F4A30"/>
    <w:rsid w:val="007F5605"/>
    <w:rsid w:val="007F5A95"/>
    <w:rsid w:val="007F5CF4"/>
    <w:rsid w:val="007F705D"/>
    <w:rsid w:val="00801654"/>
    <w:rsid w:val="008019D1"/>
    <w:rsid w:val="008068D0"/>
    <w:rsid w:val="008074B1"/>
    <w:rsid w:val="00811EF2"/>
    <w:rsid w:val="0081318C"/>
    <w:rsid w:val="008142FD"/>
    <w:rsid w:val="00815754"/>
    <w:rsid w:val="00817915"/>
    <w:rsid w:val="00817EBD"/>
    <w:rsid w:val="0082150B"/>
    <w:rsid w:val="008224E2"/>
    <w:rsid w:val="00822E0C"/>
    <w:rsid w:val="00825789"/>
    <w:rsid w:val="0082765C"/>
    <w:rsid w:val="00830BE6"/>
    <w:rsid w:val="008341A9"/>
    <w:rsid w:val="0084189E"/>
    <w:rsid w:val="00845FDB"/>
    <w:rsid w:val="0084744A"/>
    <w:rsid w:val="00852908"/>
    <w:rsid w:val="00861008"/>
    <w:rsid w:val="008641DC"/>
    <w:rsid w:val="00864A99"/>
    <w:rsid w:val="00865DA7"/>
    <w:rsid w:val="00866B2A"/>
    <w:rsid w:val="00866D0F"/>
    <w:rsid w:val="00870246"/>
    <w:rsid w:val="0087532B"/>
    <w:rsid w:val="00876D7D"/>
    <w:rsid w:val="00877163"/>
    <w:rsid w:val="00880753"/>
    <w:rsid w:val="00881C35"/>
    <w:rsid w:val="00882019"/>
    <w:rsid w:val="00893A71"/>
    <w:rsid w:val="008975C8"/>
    <w:rsid w:val="008A0DCC"/>
    <w:rsid w:val="008A1A00"/>
    <w:rsid w:val="008A2129"/>
    <w:rsid w:val="008B1C86"/>
    <w:rsid w:val="008B26ED"/>
    <w:rsid w:val="008B4E52"/>
    <w:rsid w:val="008B5891"/>
    <w:rsid w:val="008B7F91"/>
    <w:rsid w:val="008C2C09"/>
    <w:rsid w:val="008C34B9"/>
    <w:rsid w:val="008D00DF"/>
    <w:rsid w:val="008D1176"/>
    <w:rsid w:val="008D1F35"/>
    <w:rsid w:val="008D2531"/>
    <w:rsid w:val="008D43D7"/>
    <w:rsid w:val="008D44D1"/>
    <w:rsid w:val="008D6A37"/>
    <w:rsid w:val="008E00A4"/>
    <w:rsid w:val="008E0477"/>
    <w:rsid w:val="008E07CC"/>
    <w:rsid w:val="008E2A64"/>
    <w:rsid w:val="008E3F60"/>
    <w:rsid w:val="008E42BC"/>
    <w:rsid w:val="008E48F4"/>
    <w:rsid w:val="008E4E34"/>
    <w:rsid w:val="008E4E91"/>
    <w:rsid w:val="008E60CA"/>
    <w:rsid w:val="008F0419"/>
    <w:rsid w:val="008F231D"/>
    <w:rsid w:val="008F2AEC"/>
    <w:rsid w:val="008F627A"/>
    <w:rsid w:val="008F798A"/>
    <w:rsid w:val="009037AE"/>
    <w:rsid w:val="0090412E"/>
    <w:rsid w:val="0090660D"/>
    <w:rsid w:val="00907A78"/>
    <w:rsid w:val="009159B7"/>
    <w:rsid w:val="00916092"/>
    <w:rsid w:val="0091730E"/>
    <w:rsid w:val="009175D0"/>
    <w:rsid w:val="00920736"/>
    <w:rsid w:val="0092167E"/>
    <w:rsid w:val="00922C5D"/>
    <w:rsid w:val="00922E17"/>
    <w:rsid w:val="00923001"/>
    <w:rsid w:val="009237E3"/>
    <w:rsid w:val="00923C76"/>
    <w:rsid w:val="00927C65"/>
    <w:rsid w:val="0093096B"/>
    <w:rsid w:val="009319A9"/>
    <w:rsid w:val="009350A2"/>
    <w:rsid w:val="00937268"/>
    <w:rsid w:val="009426A5"/>
    <w:rsid w:val="00944A12"/>
    <w:rsid w:val="00946D41"/>
    <w:rsid w:val="00953117"/>
    <w:rsid w:val="00953CD0"/>
    <w:rsid w:val="009540DE"/>
    <w:rsid w:val="00957EA6"/>
    <w:rsid w:val="009613CC"/>
    <w:rsid w:val="0096267B"/>
    <w:rsid w:val="00963B03"/>
    <w:rsid w:val="00965F34"/>
    <w:rsid w:val="0096660F"/>
    <w:rsid w:val="00972BA2"/>
    <w:rsid w:val="00976206"/>
    <w:rsid w:val="009776EB"/>
    <w:rsid w:val="00977C2F"/>
    <w:rsid w:val="0098024C"/>
    <w:rsid w:val="009803E5"/>
    <w:rsid w:val="00986A24"/>
    <w:rsid w:val="00993C16"/>
    <w:rsid w:val="00994990"/>
    <w:rsid w:val="009966B7"/>
    <w:rsid w:val="00997488"/>
    <w:rsid w:val="009A119E"/>
    <w:rsid w:val="009A252E"/>
    <w:rsid w:val="009A4068"/>
    <w:rsid w:val="009A5CE5"/>
    <w:rsid w:val="009A6CE9"/>
    <w:rsid w:val="009A7211"/>
    <w:rsid w:val="009B4962"/>
    <w:rsid w:val="009B57FB"/>
    <w:rsid w:val="009B6C37"/>
    <w:rsid w:val="009C173C"/>
    <w:rsid w:val="009C20B6"/>
    <w:rsid w:val="009C3582"/>
    <w:rsid w:val="009C3CBB"/>
    <w:rsid w:val="009C3F91"/>
    <w:rsid w:val="009C3FE4"/>
    <w:rsid w:val="009C632B"/>
    <w:rsid w:val="009C7088"/>
    <w:rsid w:val="009D2612"/>
    <w:rsid w:val="009D35AE"/>
    <w:rsid w:val="009D54A9"/>
    <w:rsid w:val="009D5E5C"/>
    <w:rsid w:val="009D5F4E"/>
    <w:rsid w:val="009D61F0"/>
    <w:rsid w:val="009D64F0"/>
    <w:rsid w:val="009E296F"/>
    <w:rsid w:val="009E31C0"/>
    <w:rsid w:val="009E3CC2"/>
    <w:rsid w:val="009E40AB"/>
    <w:rsid w:val="009E6401"/>
    <w:rsid w:val="009E7D2F"/>
    <w:rsid w:val="009F048D"/>
    <w:rsid w:val="009F05E4"/>
    <w:rsid w:val="009F08DD"/>
    <w:rsid w:val="009F090B"/>
    <w:rsid w:val="009F18DA"/>
    <w:rsid w:val="009F2E7F"/>
    <w:rsid w:val="009F4877"/>
    <w:rsid w:val="009F49C3"/>
    <w:rsid w:val="009F5055"/>
    <w:rsid w:val="00A00CE9"/>
    <w:rsid w:val="00A01CFC"/>
    <w:rsid w:val="00A03181"/>
    <w:rsid w:val="00A03F6B"/>
    <w:rsid w:val="00A04374"/>
    <w:rsid w:val="00A106FB"/>
    <w:rsid w:val="00A13060"/>
    <w:rsid w:val="00A13E70"/>
    <w:rsid w:val="00A14A22"/>
    <w:rsid w:val="00A153E5"/>
    <w:rsid w:val="00A16940"/>
    <w:rsid w:val="00A21DAC"/>
    <w:rsid w:val="00A24398"/>
    <w:rsid w:val="00A260F6"/>
    <w:rsid w:val="00A2708F"/>
    <w:rsid w:val="00A311DE"/>
    <w:rsid w:val="00A31A0B"/>
    <w:rsid w:val="00A31D0B"/>
    <w:rsid w:val="00A32D02"/>
    <w:rsid w:val="00A376AA"/>
    <w:rsid w:val="00A376F9"/>
    <w:rsid w:val="00A42A4E"/>
    <w:rsid w:val="00A42CA3"/>
    <w:rsid w:val="00A434B3"/>
    <w:rsid w:val="00A46D57"/>
    <w:rsid w:val="00A51BDB"/>
    <w:rsid w:val="00A523DA"/>
    <w:rsid w:val="00A533FC"/>
    <w:rsid w:val="00A53C70"/>
    <w:rsid w:val="00A55F8A"/>
    <w:rsid w:val="00A6099E"/>
    <w:rsid w:val="00A60B22"/>
    <w:rsid w:val="00A61627"/>
    <w:rsid w:val="00A62E97"/>
    <w:rsid w:val="00A63BFA"/>
    <w:rsid w:val="00A6568F"/>
    <w:rsid w:val="00A6776E"/>
    <w:rsid w:val="00A73BDC"/>
    <w:rsid w:val="00A77266"/>
    <w:rsid w:val="00A844A1"/>
    <w:rsid w:val="00A909AF"/>
    <w:rsid w:val="00A9268D"/>
    <w:rsid w:val="00A935CD"/>
    <w:rsid w:val="00A93C32"/>
    <w:rsid w:val="00A94A05"/>
    <w:rsid w:val="00A94C54"/>
    <w:rsid w:val="00A95E2D"/>
    <w:rsid w:val="00AA3163"/>
    <w:rsid w:val="00AB2AA6"/>
    <w:rsid w:val="00AB55A3"/>
    <w:rsid w:val="00AB6176"/>
    <w:rsid w:val="00AB7C11"/>
    <w:rsid w:val="00AC0A4C"/>
    <w:rsid w:val="00AC1406"/>
    <w:rsid w:val="00AC18B6"/>
    <w:rsid w:val="00AC1F0F"/>
    <w:rsid w:val="00AC21D3"/>
    <w:rsid w:val="00AC4089"/>
    <w:rsid w:val="00AC5612"/>
    <w:rsid w:val="00AC62BE"/>
    <w:rsid w:val="00AD000D"/>
    <w:rsid w:val="00AD0733"/>
    <w:rsid w:val="00AD0BF3"/>
    <w:rsid w:val="00AD36A2"/>
    <w:rsid w:val="00AD3B8E"/>
    <w:rsid w:val="00AD644C"/>
    <w:rsid w:val="00AE2849"/>
    <w:rsid w:val="00AE36AF"/>
    <w:rsid w:val="00AE5F36"/>
    <w:rsid w:val="00AF07E3"/>
    <w:rsid w:val="00AF1312"/>
    <w:rsid w:val="00AF16FB"/>
    <w:rsid w:val="00AF1A69"/>
    <w:rsid w:val="00AF1C87"/>
    <w:rsid w:val="00AF21A0"/>
    <w:rsid w:val="00AF292A"/>
    <w:rsid w:val="00AF2A32"/>
    <w:rsid w:val="00AF2A6B"/>
    <w:rsid w:val="00AF3BCF"/>
    <w:rsid w:val="00AF49C4"/>
    <w:rsid w:val="00B01E47"/>
    <w:rsid w:val="00B02D1A"/>
    <w:rsid w:val="00B02E1F"/>
    <w:rsid w:val="00B03460"/>
    <w:rsid w:val="00B045D3"/>
    <w:rsid w:val="00B05848"/>
    <w:rsid w:val="00B05A58"/>
    <w:rsid w:val="00B06588"/>
    <w:rsid w:val="00B06609"/>
    <w:rsid w:val="00B100A0"/>
    <w:rsid w:val="00B15787"/>
    <w:rsid w:val="00B158D8"/>
    <w:rsid w:val="00B16B56"/>
    <w:rsid w:val="00B17B11"/>
    <w:rsid w:val="00B17E95"/>
    <w:rsid w:val="00B2072A"/>
    <w:rsid w:val="00B212EE"/>
    <w:rsid w:val="00B2382C"/>
    <w:rsid w:val="00B241D0"/>
    <w:rsid w:val="00B2447A"/>
    <w:rsid w:val="00B2478C"/>
    <w:rsid w:val="00B37C88"/>
    <w:rsid w:val="00B409DD"/>
    <w:rsid w:val="00B40CC0"/>
    <w:rsid w:val="00B41951"/>
    <w:rsid w:val="00B41A49"/>
    <w:rsid w:val="00B43308"/>
    <w:rsid w:val="00B43F02"/>
    <w:rsid w:val="00B44857"/>
    <w:rsid w:val="00B452EC"/>
    <w:rsid w:val="00B45A3C"/>
    <w:rsid w:val="00B62E65"/>
    <w:rsid w:val="00B637D3"/>
    <w:rsid w:val="00B65BC0"/>
    <w:rsid w:val="00B662E7"/>
    <w:rsid w:val="00B73654"/>
    <w:rsid w:val="00B73AD5"/>
    <w:rsid w:val="00B73BCA"/>
    <w:rsid w:val="00B73DA4"/>
    <w:rsid w:val="00B7574C"/>
    <w:rsid w:val="00B7624E"/>
    <w:rsid w:val="00B76B48"/>
    <w:rsid w:val="00B816C1"/>
    <w:rsid w:val="00B81F1D"/>
    <w:rsid w:val="00B8286B"/>
    <w:rsid w:val="00B85AEA"/>
    <w:rsid w:val="00B90C2F"/>
    <w:rsid w:val="00B91DEF"/>
    <w:rsid w:val="00B92199"/>
    <w:rsid w:val="00B93082"/>
    <w:rsid w:val="00B93A3F"/>
    <w:rsid w:val="00B97A5E"/>
    <w:rsid w:val="00BA1BEB"/>
    <w:rsid w:val="00BA62F9"/>
    <w:rsid w:val="00BA74EF"/>
    <w:rsid w:val="00BB592D"/>
    <w:rsid w:val="00BB7CEF"/>
    <w:rsid w:val="00BC115D"/>
    <w:rsid w:val="00BC1294"/>
    <w:rsid w:val="00BC35B4"/>
    <w:rsid w:val="00BC3AC8"/>
    <w:rsid w:val="00BC3C63"/>
    <w:rsid w:val="00BC4592"/>
    <w:rsid w:val="00BC4D01"/>
    <w:rsid w:val="00BC618E"/>
    <w:rsid w:val="00BC6C6B"/>
    <w:rsid w:val="00BC6C7F"/>
    <w:rsid w:val="00BD0DEF"/>
    <w:rsid w:val="00BD1C88"/>
    <w:rsid w:val="00BD1EA9"/>
    <w:rsid w:val="00BD33D3"/>
    <w:rsid w:val="00BD3E0D"/>
    <w:rsid w:val="00BD4EE9"/>
    <w:rsid w:val="00BD59DB"/>
    <w:rsid w:val="00BD66E1"/>
    <w:rsid w:val="00BD681A"/>
    <w:rsid w:val="00BE0227"/>
    <w:rsid w:val="00BE13D0"/>
    <w:rsid w:val="00BF21D7"/>
    <w:rsid w:val="00BF2C74"/>
    <w:rsid w:val="00BF2CF3"/>
    <w:rsid w:val="00BF5E93"/>
    <w:rsid w:val="00BF7751"/>
    <w:rsid w:val="00C02833"/>
    <w:rsid w:val="00C04BAF"/>
    <w:rsid w:val="00C06A18"/>
    <w:rsid w:val="00C10659"/>
    <w:rsid w:val="00C1069F"/>
    <w:rsid w:val="00C110BE"/>
    <w:rsid w:val="00C15934"/>
    <w:rsid w:val="00C170E2"/>
    <w:rsid w:val="00C2072F"/>
    <w:rsid w:val="00C26A62"/>
    <w:rsid w:val="00C272C4"/>
    <w:rsid w:val="00C27E5C"/>
    <w:rsid w:val="00C30665"/>
    <w:rsid w:val="00C32022"/>
    <w:rsid w:val="00C33414"/>
    <w:rsid w:val="00C33961"/>
    <w:rsid w:val="00C359CF"/>
    <w:rsid w:val="00C36118"/>
    <w:rsid w:val="00C3727E"/>
    <w:rsid w:val="00C37401"/>
    <w:rsid w:val="00C40F1B"/>
    <w:rsid w:val="00C44798"/>
    <w:rsid w:val="00C465CE"/>
    <w:rsid w:val="00C4766B"/>
    <w:rsid w:val="00C47D0D"/>
    <w:rsid w:val="00C52FFB"/>
    <w:rsid w:val="00C5340E"/>
    <w:rsid w:val="00C53F63"/>
    <w:rsid w:val="00C54BCC"/>
    <w:rsid w:val="00C579A7"/>
    <w:rsid w:val="00C61918"/>
    <w:rsid w:val="00C62238"/>
    <w:rsid w:val="00C628C8"/>
    <w:rsid w:val="00C660AE"/>
    <w:rsid w:val="00C67665"/>
    <w:rsid w:val="00C729AA"/>
    <w:rsid w:val="00C73B37"/>
    <w:rsid w:val="00C74034"/>
    <w:rsid w:val="00C755FE"/>
    <w:rsid w:val="00C81680"/>
    <w:rsid w:val="00C82866"/>
    <w:rsid w:val="00C874F6"/>
    <w:rsid w:val="00C91C7A"/>
    <w:rsid w:val="00C925D4"/>
    <w:rsid w:val="00C92797"/>
    <w:rsid w:val="00CA1D08"/>
    <w:rsid w:val="00CA23D8"/>
    <w:rsid w:val="00CA4865"/>
    <w:rsid w:val="00CA4EBF"/>
    <w:rsid w:val="00CA4F4B"/>
    <w:rsid w:val="00CA6EAE"/>
    <w:rsid w:val="00CA7FC9"/>
    <w:rsid w:val="00CB00F4"/>
    <w:rsid w:val="00CB03F5"/>
    <w:rsid w:val="00CB07F7"/>
    <w:rsid w:val="00CB1E7C"/>
    <w:rsid w:val="00CB608E"/>
    <w:rsid w:val="00CB6125"/>
    <w:rsid w:val="00CB6855"/>
    <w:rsid w:val="00CC00E9"/>
    <w:rsid w:val="00CC1F6C"/>
    <w:rsid w:val="00CC2338"/>
    <w:rsid w:val="00CC57DA"/>
    <w:rsid w:val="00CC59F8"/>
    <w:rsid w:val="00CD291C"/>
    <w:rsid w:val="00CD648F"/>
    <w:rsid w:val="00CE0EAA"/>
    <w:rsid w:val="00CE15A5"/>
    <w:rsid w:val="00CE3086"/>
    <w:rsid w:val="00CE3B57"/>
    <w:rsid w:val="00CE441C"/>
    <w:rsid w:val="00CE62A2"/>
    <w:rsid w:val="00CE7CB5"/>
    <w:rsid w:val="00CF1A17"/>
    <w:rsid w:val="00CF6D4C"/>
    <w:rsid w:val="00D0331A"/>
    <w:rsid w:val="00D0368E"/>
    <w:rsid w:val="00D03C10"/>
    <w:rsid w:val="00D044E4"/>
    <w:rsid w:val="00D04DB4"/>
    <w:rsid w:val="00D07FE6"/>
    <w:rsid w:val="00D1031E"/>
    <w:rsid w:val="00D1451C"/>
    <w:rsid w:val="00D16AA8"/>
    <w:rsid w:val="00D16E4C"/>
    <w:rsid w:val="00D21793"/>
    <w:rsid w:val="00D21DD7"/>
    <w:rsid w:val="00D25825"/>
    <w:rsid w:val="00D306F9"/>
    <w:rsid w:val="00D41CD7"/>
    <w:rsid w:val="00D426EB"/>
    <w:rsid w:val="00D42937"/>
    <w:rsid w:val="00D44751"/>
    <w:rsid w:val="00D4654C"/>
    <w:rsid w:val="00D50581"/>
    <w:rsid w:val="00D50A75"/>
    <w:rsid w:val="00D5349B"/>
    <w:rsid w:val="00D53808"/>
    <w:rsid w:val="00D545DF"/>
    <w:rsid w:val="00D555D0"/>
    <w:rsid w:val="00D61ACC"/>
    <w:rsid w:val="00D623D2"/>
    <w:rsid w:val="00D63C3A"/>
    <w:rsid w:val="00D67619"/>
    <w:rsid w:val="00D67918"/>
    <w:rsid w:val="00D67A1B"/>
    <w:rsid w:val="00D67FD9"/>
    <w:rsid w:val="00D706E9"/>
    <w:rsid w:val="00D72151"/>
    <w:rsid w:val="00D72CA3"/>
    <w:rsid w:val="00D76496"/>
    <w:rsid w:val="00D80BD9"/>
    <w:rsid w:val="00D82C8A"/>
    <w:rsid w:val="00D82CDF"/>
    <w:rsid w:val="00D83A41"/>
    <w:rsid w:val="00D84E34"/>
    <w:rsid w:val="00D8576E"/>
    <w:rsid w:val="00D861B3"/>
    <w:rsid w:val="00D86AA5"/>
    <w:rsid w:val="00D946A7"/>
    <w:rsid w:val="00DA309A"/>
    <w:rsid w:val="00DA34B1"/>
    <w:rsid w:val="00DA3894"/>
    <w:rsid w:val="00DA3F2A"/>
    <w:rsid w:val="00DA5E38"/>
    <w:rsid w:val="00DA7114"/>
    <w:rsid w:val="00DA7344"/>
    <w:rsid w:val="00DB1980"/>
    <w:rsid w:val="00DB1BD0"/>
    <w:rsid w:val="00DB231E"/>
    <w:rsid w:val="00DB297C"/>
    <w:rsid w:val="00DB2DD7"/>
    <w:rsid w:val="00DB3510"/>
    <w:rsid w:val="00DB443A"/>
    <w:rsid w:val="00DB7CA9"/>
    <w:rsid w:val="00DC125E"/>
    <w:rsid w:val="00DC181A"/>
    <w:rsid w:val="00DC1D13"/>
    <w:rsid w:val="00DC27A5"/>
    <w:rsid w:val="00DC3463"/>
    <w:rsid w:val="00DC50B8"/>
    <w:rsid w:val="00DC5E6B"/>
    <w:rsid w:val="00DC6547"/>
    <w:rsid w:val="00DC6B17"/>
    <w:rsid w:val="00DC6B78"/>
    <w:rsid w:val="00DD19D1"/>
    <w:rsid w:val="00DD76C2"/>
    <w:rsid w:val="00DD7716"/>
    <w:rsid w:val="00DE2BCE"/>
    <w:rsid w:val="00DE374A"/>
    <w:rsid w:val="00DE39AA"/>
    <w:rsid w:val="00DF1DDD"/>
    <w:rsid w:val="00DF39F1"/>
    <w:rsid w:val="00DF3F5B"/>
    <w:rsid w:val="00DF40B6"/>
    <w:rsid w:val="00DF66B3"/>
    <w:rsid w:val="00E04327"/>
    <w:rsid w:val="00E05054"/>
    <w:rsid w:val="00E06AD5"/>
    <w:rsid w:val="00E070BB"/>
    <w:rsid w:val="00E10E35"/>
    <w:rsid w:val="00E11DFE"/>
    <w:rsid w:val="00E207EB"/>
    <w:rsid w:val="00E231E2"/>
    <w:rsid w:val="00E240A7"/>
    <w:rsid w:val="00E24191"/>
    <w:rsid w:val="00E243F6"/>
    <w:rsid w:val="00E25821"/>
    <w:rsid w:val="00E25D66"/>
    <w:rsid w:val="00E270C3"/>
    <w:rsid w:val="00E3099B"/>
    <w:rsid w:val="00E3176D"/>
    <w:rsid w:val="00E42C06"/>
    <w:rsid w:val="00E42D41"/>
    <w:rsid w:val="00E436AF"/>
    <w:rsid w:val="00E47EED"/>
    <w:rsid w:val="00E514CA"/>
    <w:rsid w:val="00E523E8"/>
    <w:rsid w:val="00E53588"/>
    <w:rsid w:val="00E54264"/>
    <w:rsid w:val="00E54B1C"/>
    <w:rsid w:val="00E5630E"/>
    <w:rsid w:val="00E56449"/>
    <w:rsid w:val="00E572F5"/>
    <w:rsid w:val="00E60552"/>
    <w:rsid w:val="00E629CE"/>
    <w:rsid w:val="00E64C88"/>
    <w:rsid w:val="00E67783"/>
    <w:rsid w:val="00E7013B"/>
    <w:rsid w:val="00E7046C"/>
    <w:rsid w:val="00E71680"/>
    <w:rsid w:val="00E71FDD"/>
    <w:rsid w:val="00E7211B"/>
    <w:rsid w:val="00E7299A"/>
    <w:rsid w:val="00E732F5"/>
    <w:rsid w:val="00E75A98"/>
    <w:rsid w:val="00E76645"/>
    <w:rsid w:val="00E84024"/>
    <w:rsid w:val="00E87F84"/>
    <w:rsid w:val="00E87FA6"/>
    <w:rsid w:val="00E90900"/>
    <w:rsid w:val="00E93642"/>
    <w:rsid w:val="00E936F6"/>
    <w:rsid w:val="00E96A2E"/>
    <w:rsid w:val="00E971C4"/>
    <w:rsid w:val="00E97D6B"/>
    <w:rsid w:val="00EA6B35"/>
    <w:rsid w:val="00EA75D1"/>
    <w:rsid w:val="00EA7AD1"/>
    <w:rsid w:val="00EB1B7D"/>
    <w:rsid w:val="00EB2E82"/>
    <w:rsid w:val="00EB353A"/>
    <w:rsid w:val="00EC1236"/>
    <w:rsid w:val="00EC5C97"/>
    <w:rsid w:val="00EC6A43"/>
    <w:rsid w:val="00EC7457"/>
    <w:rsid w:val="00ED0E0A"/>
    <w:rsid w:val="00ED5D8D"/>
    <w:rsid w:val="00ED6FB1"/>
    <w:rsid w:val="00EE0C48"/>
    <w:rsid w:val="00EE1682"/>
    <w:rsid w:val="00EE1BF5"/>
    <w:rsid w:val="00EE55D6"/>
    <w:rsid w:val="00EE63B5"/>
    <w:rsid w:val="00EE6D8C"/>
    <w:rsid w:val="00EE7391"/>
    <w:rsid w:val="00EF18CF"/>
    <w:rsid w:val="00EF6D31"/>
    <w:rsid w:val="00EF7BAD"/>
    <w:rsid w:val="00F01A65"/>
    <w:rsid w:val="00F05C27"/>
    <w:rsid w:val="00F105DE"/>
    <w:rsid w:val="00F1153D"/>
    <w:rsid w:val="00F16C11"/>
    <w:rsid w:val="00F20B3E"/>
    <w:rsid w:val="00F234DF"/>
    <w:rsid w:val="00F31ABF"/>
    <w:rsid w:val="00F3250B"/>
    <w:rsid w:val="00F332A4"/>
    <w:rsid w:val="00F34AFC"/>
    <w:rsid w:val="00F364A3"/>
    <w:rsid w:val="00F418BC"/>
    <w:rsid w:val="00F43E74"/>
    <w:rsid w:val="00F44759"/>
    <w:rsid w:val="00F45AEC"/>
    <w:rsid w:val="00F50689"/>
    <w:rsid w:val="00F50D26"/>
    <w:rsid w:val="00F5103E"/>
    <w:rsid w:val="00F5111A"/>
    <w:rsid w:val="00F55534"/>
    <w:rsid w:val="00F56CA3"/>
    <w:rsid w:val="00F61F2D"/>
    <w:rsid w:val="00F63A85"/>
    <w:rsid w:val="00F66D43"/>
    <w:rsid w:val="00F6766C"/>
    <w:rsid w:val="00F733BA"/>
    <w:rsid w:val="00F73E13"/>
    <w:rsid w:val="00F740EF"/>
    <w:rsid w:val="00F74B22"/>
    <w:rsid w:val="00F7637D"/>
    <w:rsid w:val="00F849DC"/>
    <w:rsid w:val="00F8571E"/>
    <w:rsid w:val="00F91248"/>
    <w:rsid w:val="00F97970"/>
    <w:rsid w:val="00F97C91"/>
    <w:rsid w:val="00FA0B59"/>
    <w:rsid w:val="00FA11FF"/>
    <w:rsid w:val="00FA3B36"/>
    <w:rsid w:val="00FA44C9"/>
    <w:rsid w:val="00FA6B09"/>
    <w:rsid w:val="00FA6C95"/>
    <w:rsid w:val="00FA6D0B"/>
    <w:rsid w:val="00FB0C40"/>
    <w:rsid w:val="00FB1412"/>
    <w:rsid w:val="00FB6D11"/>
    <w:rsid w:val="00FC044A"/>
    <w:rsid w:val="00FC0658"/>
    <w:rsid w:val="00FC1D42"/>
    <w:rsid w:val="00FC3193"/>
    <w:rsid w:val="00FC55EA"/>
    <w:rsid w:val="00FD03B7"/>
    <w:rsid w:val="00FD13E2"/>
    <w:rsid w:val="00FD1850"/>
    <w:rsid w:val="00FD2F17"/>
    <w:rsid w:val="00FD5D85"/>
    <w:rsid w:val="00FD6F18"/>
    <w:rsid w:val="00FD7F38"/>
    <w:rsid w:val="00FE1E10"/>
    <w:rsid w:val="00FE4BC1"/>
    <w:rsid w:val="00FE532F"/>
    <w:rsid w:val="00FE5DAF"/>
    <w:rsid w:val="00FE60C3"/>
    <w:rsid w:val="00FE766C"/>
    <w:rsid w:val="00FE7CC7"/>
    <w:rsid w:val="00FF3DEB"/>
    <w:rsid w:val="00FF4661"/>
    <w:rsid w:val="00FF6CC0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543A8A"/>
  <w15:docId w15:val="{FEE97848-9F56-4698-A39D-D4BC9FDDE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19F"/>
  </w:style>
  <w:style w:type="paragraph" w:styleId="Nagwek1">
    <w:name w:val="heading 1"/>
    <w:basedOn w:val="Normalny"/>
    <w:next w:val="Normalny"/>
    <w:link w:val="Nagwek1Znak"/>
    <w:qFormat/>
    <w:rsid w:val="00A94C54"/>
    <w:pPr>
      <w:keepNext/>
      <w:numPr>
        <w:numId w:val="1"/>
      </w:numPr>
      <w:tabs>
        <w:tab w:val="left" w:pos="432"/>
      </w:tabs>
      <w:spacing w:after="0" w:line="240" w:lineRule="auto"/>
      <w:jc w:val="center"/>
      <w:outlineLvl w:val="0"/>
    </w:pPr>
    <w:rPr>
      <w:rFonts w:ascii="Times New Roman" w:eastAsia="Times New Roman" w:hAnsi="Times New Roman" w:cs="Calibri"/>
      <w:b/>
      <w:kern w:val="1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37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6080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rsid w:val="00B02E1F"/>
    <w:rPr>
      <w:color w:val="0000FF"/>
      <w:u w:val="single"/>
    </w:rPr>
  </w:style>
  <w:style w:type="paragraph" w:customStyle="1" w:styleId="Default">
    <w:name w:val="Default"/>
    <w:rsid w:val="002A584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"/>
    <w:basedOn w:val="Normalny"/>
    <w:link w:val="AkapitzlistZnak"/>
    <w:uiPriority w:val="34"/>
    <w:qFormat/>
    <w:rsid w:val="00714C4C"/>
    <w:pPr>
      <w:ind w:left="720"/>
      <w:contextualSpacing/>
    </w:pPr>
  </w:style>
  <w:style w:type="paragraph" w:customStyle="1" w:styleId="TableContents">
    <w:name w:val="Table Contents"/>
    <w:basedOn w:val="Normalny"/>
    <w:rsid w:val="00C170E2"/>
    <w:pPr>
      <w:widowControl w:val="0"/>
      <w:suppressLineNumbers/>
      <w:suppressAutoHyphens/>
      <w:autoSpaceDN w:val="0"/>
      <w:spacing w:after="120" w:line="240" w:lineRule="auto"/>
      <w:textAlignment w:val="baseline"/>
    </w:pPr>
    <w:rPr>
      <w:rFonts w:ascii="Times New Roman" w:eastAsia="HG Mincho Light J" w:hAnsi="Times New Roman" w:cs="Arial Unicode MS"/>
      <w:color w:val="000000"/>
      <w:kern w:val="3"/>
      <w:sz w:val="24"/>
      <w:szCs w:val="24"/>
      <w:lang w:eastAsia="pl-PL" w:bidi="pl-PL"/>
    </w:rPr>
  </w:style>
  <w:style w:type="paragraph" w:customStyle="1" w:styleId="TableHeading">
    <w:name w:val="Table Heading"/>
    <w:basedOn w:val="TableContents"/>
    <w:rsid w:val="00C170E2"/>
    <w:pPr>
      <w:jc w:val="center"/>
    </w:pPr>
    <w:rPr>
      <w:b/>
      <w:i/>
    </w:rPr>
  </w:style>
  <w:style w:type="paragraph" w:styleId="Tekstpodstawowywcity">
    <w:name w:val="Body Text Indent"/>
    <w:basedOn w:val="Normalny"/>
    <w:link w:val="TekstpodstawowywcityZnak"/>
    <w:rsid w:val="008E48F4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 w:cs="Calibri"/>
      <w:kern w:val="1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E48F4"/>
    <w:rPr>
      <w:rFonts w:ascii="Times New Roman" w:eastAsia="Lucida Sans Unicode" w:hAnsi="Times New Roman" w:cs="Calibri"/>
      <w:kern w:val="1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8E48F4"/>
    <w:pPr>
      <w:widowControl w:val="0"/>
      <w:suppressAutoHyphens/>
      <w:spacing w:after="120" w:line="240" w:lineRule="auto"/>
    </w:pPr>
    <w:rPr>
      <w:rFonts w:ascii="Times New Roman" w:eastAsia="Lucida Sans Unicode" w:hAnsi="Times New Roman" w:cs="Calibri"/>
      <w:kern w:val="1"/>
      <w:sz w:val="16"/>
      <w:szCs w:val="16"/>
      <w:lang w:eastAsia="zh-CN"/>
    </w:rPr>
  </w:style>
  <w:style w:type="paragraph" w:customStyle="1" w:styleId="tekstpodstawowy310">
    <w:name w:val="tekstpodstawowy31"/>
    <w:basedOn w:val="Normalny"/>
    <w:rsid w:val="008E48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516A2"/>
    <w:pPr>
      <w:widowControl w:val="0"/>
      <w:suppressAutoHyphens/>
      <w:spacing w:after="120" w:line="240" w:lineRule="auto"/>
    </w:pPr>
    <w:rPr>
      <w:rFonts w:ascii="Times New Roman" w:eastAsia="Lucida Sans Unicode" w:hAnsi="Times New Roman" w:cs="Calibri"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516A2"/>
    <w:rPr>
      <w:rFonts w:ascii="Times New Roman" w:eastAsia="Lucida Sans Unicode" w:hAnsi="Times New Roman" w:cs="Calibri"/>
      <w:kern w:val="1"/>
      <w:sz w:val="24"/>
      <w:szCs w:val="24"/>
      <w:lang w:eastAsia="zh-CN"/>
    </w:rPr>
  </w:style>
  <w:style w:type="paragraph" w:customStyle="1" w:styleId="Nagwek2">
    <w:name w:val="Nagłówek2"/>
    <w:basedOn w:val="Normalny"/>
    <w:next w:val="Tekstpodstawowy"/>
    <w:uiPriority w:val="99"/>
    <w:rsid w:val="002516A2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1"/>
      <w:sz w:val="28"/>
      <w:szCs w:val="32"/>
      <w:lang w:eastAsia="zh-CN"/>
    </w:rPr>
  </w:style>
  <w:style w:type="paragraph" w:customStyle="1" w:styleId="Tekstpodstawowy32">
    <w:name w:val="Tekst podstawowy 32"/>
    <w:basedOn w:val="Normalny"/>
    <w:rsid w:val="00251F12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16"/>
      <w:szCs w:val="16"/>
      <w:lang w:eastAsia="zh-CN"/>
    </w:rPr>
  </w:style>
  <w:style w:type="paragraph" w:styleId="Tekstpodstawowy3">
    <w:name w:val="Body Text 3"/>
    <w:basedOn w:val="Normalny"/>
    <w:link w:val="Tekstpodstawowy3Znak"/>
    <w:rsid w:val="00251F12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251F12"/>
    <w:rPr>
      <w:rFonts w:ascii="Times New Roman" w:eastAsia="Lucida Sans Unicode" w:hAnsi="Times New Roman" w:cs="Times New Roman"/>
      <w:kern w:val="1"/>
      <w:sz w:val="16"/>
      <w:szCs w:val="16"/>
    </w:rPr>
  </w:style>
  <w:style w:type="paragraph" w:styleId="Tekstpodstawowywcity3">
    <w:name w:val="Body Text Indent 3"/>
    <w:basedOn w:val="Normalny"/>
    <w:link w:val="Tekstpodstawowywcity3Znak"/>
    <w:rsid w:val="00251F12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 w:cs="Times New Roman"/>
      <w:kern w:val="1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51F12"/>
    <w:rPr>
      <w:rFonts w:ascii="Times New Roman" w:eastAsia="Lucida Sans Unicode" w:hAnsi="Times New Roman" w:cs="Times New Roman"/>
      <w:kern w:val="1"/>
      <w:sz w:val="16"/>
      <w:szCs w:val="16"/>
    </w:rPr>
  </w:style>
  <w:style w:type="paragraph" w:customStyle="1" w:styleId="Teksttreci2">
    <w:name w:val="Tekst treści (2)"/>
    <w:basedOn w:val="Normalny"/>
    <w:rsid w:val="00696508"/>
    <w:pPr>
      <w:shd w:val="clear" w:color="auto" w:fill="FFFFFF"/>
      <w:spacing w:before="240" w:after="0" w:line="274" w:lineRule="exact"/>
      <w:ind w:hanging="560"/>
      <w:jc w:val="both"/>
    </w:pPr>
    <w:rPr>
      <w:rFonts w:ascii="Times New Roman" w:eastAsia="Times New Roman" w:hAnsi="Times New Roman" w:cs="Times New Roman"/>
      <w:spacing w:val="-4"/>
      <w:kern w:val="1"/>
      <w:sz w:val="21"/>
      <w:szCs w:val="21"/>
      <w:lang w:eastAsia="ar-SA"/>
    </w:rPr>
  </w:style>
  <w:style w:type="paragraph" w:customStyle="1" w:styleId="BodyText21">
    <w:name w:val="Body Text 21"/>
    <w:basedOn w:val="Normalny"/>
    <w:rsid w:val="00DE39AA"/>
    <w:pPr>
      <w:autoSpaceDE w:val="0"/>
      <w:spacing w:after="0" w:line="240" w:lineRule="auto"/>
      <w:jc w:val="both"/>
    </w:pPr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168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824"/>
  </w:style>
  <w:style w:type="paragraph" w:styleId="Stopka">
    <w:name w:val="footer"/>
    <w:basedOn w:val="Normalny"/>
    <w:link w:val="StopkaZnak"/>
    <w:uiPriority w:val="99"/>
    <w:unhideWhenUsed/>
    <w:rsid w:val="006168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824"/>
  </w:style>
  <w:style w:type="paragraph" w:styleId="Tekstdymka">
    <w:name w:val="Balloon Text"/>
    <w:basedOn w:val="Normalny"/>
    <w:link w:val="TekstdymkaZnak"/>
    <w:uiPriority w:val="99"/>
    <w:semiHidden/>
    <w:unhideWhenUsed/>
    <w:rsid w:val="00616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682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A94C54"/>
    <w:rPr>
      <w:rFonts w:ascii="Times New Roman" w:eastAsia="Times New Roman" w:hAnsi="Times New Roman" w:cs="Calibri"/>
      <w:b/>
      <w:kern w:val="1"/>
      <w:sz w:val="24"/>
      <w:szCs w:val="20"/>
      <w:lang w:eastAsia="zh-CN"/>
    </w:rPr>
  </w:style>
  <w:style w:type="paragraph" w:customStyle="1" w:styleId="LO-Normal">
    <w:name w:val="LO-Normal"/>
    <w:rsid w:val="00845FDB"/>
    <w:pPr>
      <w:suppressAutoHyphens/>
      <w:autoSpaceDE w:val="0"/>
      <w:spacing w:after="0" w:line="240" w:lineRule="auto"/>
    </w:pPr>
    <w:rPr>
      <w:rFonts w:ascii="CGEKKD+TimesNewRoman" w:eastAsia="Times New Roman" w:hAnsi="CGEKKD+TimesNewRoman" w:cs="CGEKKD+TimesNewRoman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Tekstpodstawowy"/>
    <w:rsid w:val="005B6FBD"/>
    <w:pPr>
      <w:suppressLineNumbers/>
    </w:pPr>
    <w:rPr>
      <w:rFonts w:ascii="Thorndale" w:eastAsia="HG Mincho Light J" w:hAnsi="Thorndale" w:cs="Arial Unicode MS"/>
      <w:color w:val="000000"/>
      <w:kern w:val="0"/>
      <w:lang w:eastAsia="pl-PL" w:bidi="pl-PL"/>
    </w:rPr>
  </w:style>
  <w:style w:type="paragraph" w:customStyle="1" w:styleId="Tekstpodstawowywcity31">
    <w:name w:val="Tekst podstawowy wcięty 31"/>
    <w:basedOn w:val="Normalny"/>
    <w:rsid w:val="00E5426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Odwoaniedokomentarza">
    <w:name w:val="annotation reference"/>
    <w:basedOn w:val="Domylnaczcionkaakapitu"/>
    <w:unhideWhenUsed/>
    <w:rsid w:val="007637B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637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637B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37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37B1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F6117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western">
    <w:name w:val="western"/>
    <w:basedOn w:val="Normalny"/>
    <w:rsid w:val="004869B4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8F0419"/>
  </w:style>
  <w:style w:type="table" w:customStyle="1" w:styleId="Tabela-Siatka1">
    <w:name w:val="Tabela - Siatka1"/>
    <w:basedOn w:val="Standardowy"/>
    <w:next w:val="Tabela-Siatka"/>
    <w:uiPriority w:val="39"/>
    <w:rsid w:val="008F0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01CFC"/>
    <w:pPr>
      <w:spacing w:after="0" w:line="240" w:lineRule="auto"/>
    </w:pPr>
  </w:style>
  <w:style w:type="character" w:customStyle="1" w:styleId="xbe">
    <w:name w:val="_xbe"/>
    <w:basedOn w:val="Domylnaczcionkaakapitu"/>
    <w:rsid w:val="0082150B"/>
  </w:style>
  <w:style w:type="character" w:styleId="Pogrubienie">
    <w:name w:val="Strong"/>
    <w:basedOn w:val="Domylnaczcionkaakapitu"/>
    <w:uiPriority w:val="22"/>
    <w:qFormat/>
    <w:rsid w:val="00FF4661"/>
    <w:rPr>
      <w:b/>
      <w:bCs/>
    </w:rPr>
  </w:style>
  <w:style w:type="paragraph" w:styleId="Tytu">
    <w:name w:val="Title"/>
    <w:basedOn w:val="Normalny"/>
    <w:link w:val="TytuZnak"/>
    <w:qFormat/>
    <w:rsid w:val="00A95E2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A95E2D"/>
    <w:rPr>
      <w:rFonts w:ascii="Times New Roman" w:eastAsia="Times New Roman" w:hAnsi="Times New Roman" w:cs="Times New Roman"/>
      <w:b/>
      <w:sz w:val="28"/>
      <w:szCs w:val="32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A95E2D"/>
    <w:pPr>
      <w:spacing w:after="120" w:line="480" w:lineRule="auto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87FA6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rsid w:val="00B17E9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24191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"/>
    <w:link w:val="Akapitzlist"/>
    <w:uiPriority w:val="34"/>
    <w:qFormat/>
    <w:locked/>
    <w:rsid w:val="00C10659"/>
  </w:style>
  <w:style w:type="character" w:customStyle="1" w:styleId="Bodytext2">
    <w:name w:val="Body text (2)_"/>
    <w:basedOn w:val="Domylnaczcionkaakapitu"/>
    <w:link w:val="Bodytext20"/>
    <w:rsid w:val="00C1065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C10659"/>
    <w:pPr>
      <w:widowControl w:val="0"/>
      <w:shd w:val="clear" w:color="auto" w:fill="FFFFFF"/>
      <w:spacing w:before="600" w:after="180" w:line="288" w:lineRule="exact"/>
      <w:ind w:hanging="380"/>
      <w:jc w:val="both"/>
    </w:pPr>
    <w:rPr>
      <w:rFonts w:ascii="Times New Roman" w:eastAsia="Times New Roman" w:hAnsi="Times New Roman" w:cs="Times New Roman"/>
    </w:rPr>
  </w:style>
  <w:style w:type="paragraph" w:customStyle="1" w:styleId="Tekstpodstawowywcity22">
    <w:name w:val="Tekst podstawowy wcięty 22"/>
    <w:basedOn w:val="Normalny"/>
    <w:uiPriority w:val="99"/>
    <w:rsid w:val="001D1A31"/>
    <w:pPr>
      <w:suppressAutoHyphens/>
      <w:spacing w:after="120" w:line="480" w:lineRule="auto"/>
      <w:ind w:left="283"/>
    </w:pPr>
    <w:rPr>
      <w:rFonts w:ascii="Calibri" w:eastAsia="Calibri" w:hAnsi="Calibri" w:cs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D11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D11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117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2429E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FD13E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table" w:customStyle="1" w:styleId="TableNormal">
    <w:name w:val="Table Normal"/>
    <w:uiPriority w:val="2"/>
    <w:semiHidden/>
    <w:qFormat/>
    <w:rsid w:val="00FD13E2"/>
    <w:pPr>
      <w:widowControl w:val="0"/>
      <w:autoSpaceDE w:val="0"/>
      <w:autoSpaceDN w:val="0"/>
      <w:spacing w:after="0" w:line="240" w:lineRule="auto"/>
    </w:pPr>
    <w:rPr>
      <w:lang w:val="en-US" w:bidi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8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23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7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4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0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7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5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8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8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8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5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0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0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6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9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4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1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3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33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91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54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58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17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15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38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35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00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43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9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51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78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87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268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6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8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7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AE8ED2-48AD-4DDB-8108-3F2098AD3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1</Pages>
  <Words>102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Straż Graniczna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Maciasowicz Anna</dc:creator>
  <cp:keywords/>
  <dc:description/>
  <cp:lastModifiedBy>Marian Tomys</cp:lastModifiedBy>
  <cp:revision>18</cp:revision>
  <cp:lastPrinted>2024-11-21T16:16:00Z</cp:lastPrinted>
  <dcterms:created xsi:type="dcterms:W3CDTF">2024-11-17T18:04:00Z</dcterms:created>
  <dcterms:modified xsi:type="dcterms:W3CDTF">2024-11-22T15:38:00Z</dcterms:modified>
</cp:coreProperties>
</file>